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DF70C6" w14:textId="77777777" w:rsidR="00814E8C" w:rsidRDefault="00814E8C">
      <w:pPr>
        <w:spacing w:line="160" w:lineRule="exact"/>
        <w:rPr>
          <w:sz w:val="17"/>
          <w:szCs w:val="17"/>
        </w:rPr>
      </w:pPr>
      <w:bookmarkStart w:id="0" w:name="_GoBack"/>
      <w:bookmarkEnd w:id="0"/>
    </w:p>
    <w:p w14:paraId="27F63638" w14:textId="77777777" w:rsidR="00814E8C" w:rsidRDefault="00814E8C">
      <w:pPr>
        <w:spacing w:line="200" w:lineRule="exact"/>
      </w:pPr>
    </w:p>
    <w:p w14:paraId="2B8AD777" w14:textId="77777777" w:rsidR="00814E8C" w:rsidRDefault="00814E8C">
      <w:pPr>
        <w:spacing w:line="200" w:lineRule="exact"/>
      </w:pPr>
    </w:p>
    <w:p w14:paraId="0878B0E6" w14:textId="77777777" w:rsidR="00814E8C" w:rsidRDefault="000D70F5">
      <w:pPr>
        <w:spacing w:before="8" w:line="246" w:lineRule="auto"/>
        <w:ind w:left="3698" w:right="3118"/>
        <w:jc w:val="center"/>
        <w:rPr>
          <w:sz w:val="18"/>
          <w:szCs w:val="18"/>
        </w:rPr>
      </w:pPr>
      <w:proofErr w:type="spellStart"/>
      <w:proofErr w:type="gramStart"/>
      <w:r>
        <w:rPr>
          <w:sz w:val="28"/>
          <w:szCs w:val="28"/>
        </w:rPr>
        <w:t>iPad</w:t>
      </w:r>
      <w:proofErr w:type="spellEnd"/>
      <w:proofErr w:type="gramEnd"/>
      <w:r>
        <w:rPr>
          <w:sz w:val="28"/>
          <w:szCs w:val="28"/>
        </w:rPr>
        <w:t xml:space="preserve"> / iPod</w:t>
      </w:r>
      <w:r>
        <w:rPr>
          <w:spacing w:val="-5"/>
          <w:sz w:val="28"/>
          <w:szCs w:val="28"/>
        </w:rPr>
        <w:t xml:space="preserve"> </w:t>
      </w:r>
      <w:r>
        <w:rPr>
          <w:spacing w:val="-20"/>
          <w:sz w:val="28"/>
          <w:szCs w:val="28"/>
        </w:rPr>
        <w:t>T</w:t>
      </w:r>
      <w:r>
        <w:rPr>
          <w:sz w:val="28"/>
          <w:szCs w:val="28"/>
        </w:rPr>
        <w:t>ouch as a Learning</w:t>
      </w:r>
      <w:r>
        <w:rPr>
          <w:spacing w:val="-5"/>
          <w:sz w:val="28"/>
          <w:szCs w:val="28"/>
        </w:rPr>
        <w:t xml:space="preserve"> </w:t>
      </w:r>
      <w:r>
        <w:rPr>
          <w:spacing w:val="-20"/>
          <w:sz w:val="28"/>
          <w:szCs w:val="28"/>
        </w:rPr>
        <w:t>T</w:t>
      </w:r>
      <w:r>
        <w:rPr>
          <w:sz w:val="28"/>
          <w:szCs w:val="28"/>
        </w:rPr>
        <w:t xml:space="preserve">ool </w:t>
      </w:r>
      <w:r>
        <w:rPr>
          <w:sz w:val="24"/>
          <w:szCs w:val="24"/>
        </w:rPr>
        <w:t xml:space="preserve">Agreement of Use in the Classroom </w:t>
      </w:r>
      <w:r>
        <w:rPr>
          <w:sz w:val="18"/>
          <w:szCs w:val="18"/>
        </w:rPr>
        <w:t xml:space="preserve">Reviewed </w:t>
      </w:r>
      <w:r w:rsidR="000E71ED">
        <w:rPr>
          <w:sz w:val="18"/>
          <w:szCs w:val="18"/>
        </w:rPr>
        <w:t>February</w:t>
      </w:r>
      <w:r>
        <w:rPr>
          <w:sz w:val="18"/>
          <w:szCs w:val="18"/>
        </w:rPr>
        <w:t xml:space="preserve"> 201</w:t>
      </w:r>
      <w:r w:rsidR="000E71ED">
        <w:rPr>
          <w:sz w:val="18"/>
          <w:szCs w:val="18"/>
        </w:rPr>
        <w:t>4</w:t>
      </w:r>
    </w:p>
    <w:p w14:paraId="192711AB" w14:textId="77777777" w:rsidR="00814E8C" w:rsidRDefault="00814E8C">
      <w:pPr>
        <w:spacing w:before="5" w:line="280" w:lineRule="exact"/>
        <w:rPr>
          <w:sz w:val="28"/>
          <w:szCs w:val="28"/>
        </w:rPr>
      </w:pPr>
    </w:p>
    <w:p w14:paraId="0ADD83BF" w14:textId="77777777" w:rsidR="00814E8C" w:rsidRDefault="000D70F5" w:rsidP="000E71ED">
      <w:pPr>
        <w:spacing w:before="23" w:line="271" w:lineRule="auto"/>
        <w:ind w:left="690" w:right="76"/>
        <w:jc w:val="both"/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1E9A3815" wp14:editId="1D6637ED">
            <wp:simplePos x="0" y="0"/>
            <wp:positionH relativeFrom="page">
              <wp:posOffset>165100</wp:posOffset>
            </wp:positionH>
            <wp:positionV relativeFrom="page">
              <wp:posOffset>165100</wp:posOffset>
            </wp:positionV>
            <wp:extent cx="774700" cy="1041400"/>
            <wp:effectExtent l="0" t="0" r="12700" b="0"/>
            <wp:wrapNone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700" cy="1041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As a school we take the safety of our students very seriously; we do our very best to protect them while using global information</w:t>
      </w:r>
      <w:r>
        <w:rPr>
          <w:spacing w:val="20"/>
        </w:rPr>
        <w:t xml:space="preserve"> </w:t>
      </w:r>
      <w:r>
        <w:t>systems</w:t>
      </w:r>
      <w:r>
        <w:rPr>
          <w:spacing w:val="20"/>
        </w:rPr>
        <w:t xml:space="preserve"> </w:t>
      </w:r>
      <w:r>
        <w:t>such</w:t>
      </w:r>
      <w:r>
        <w:rPr>
          <w:spacing w:val="20"/>
        </w:rPr>
        <w:t xml:space="preserve"> </w:t>
      </w:r>
      <w:r>
        <w:t>as</w:t>
      </w:r>
      <w:r>
        <w:rPr>
          <w:spacing w:val="20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compute</w:t>
      </w:r>
      <w:r>
        <w:rPr>
          <w:spacing w:val="-8"/>
        </w:rPr>
        <w:t>r</w:t>
      </w:r>
      <w:r>
        <w:t>,</w:t>
      </w:r>
      <w:r>
        <w:rPr>
          <w:spacing w:val="20"/>
        </w:rPr>
        <w:t xml:space="preserve"> </w:t>
      </w:r>
      <w:r>
        <w:t>iPod</w:t>
      </w:r>
      <w:r>
        <w:rPr>
          <w:spacing w:val="20"/>
        </w:rPr>
        <w:t xml:space="preserve"> </w:t>
      </w:r>
      <w:r>
        <w:t>or</w:t>
      </w:r>
      <w:r>
        <w:rPr>
          <w:spacing w:val="20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Internet.</w:t>
      </w:r>
      <w:r>
        <w:rPr>
          <w:spacing w:val="20"/>
        </w:rPr>
        <w:t xml:space="preserve"> </w:t>
      </w:r>
      <w:r>
        <w:t>Upon</w:t>
      </w:r>
      <w:r>
        <w:rPr>
          <w:spacing w:val="20"/>
        </w:rPr>
        <w:t xml:space="preserve"> </w:t>
      </w:r>
      <w:r>
        <w:t>enrolment</w:t>
      </w:r>
      <w:r>
        <w:rPr>
          <w:spacing w:val="20"/>
        </w:rPr>
        <w:t xml:space="preserve"> </w:t>
      </w:r>
      <w:r>
        <w:t>students</w:t>
      </w:r>
      <w:r>
        <w:rPr>
          <w:spacing w:val="20"/>
        </w:rPr>
        <w:t xml:space="preserve"> </w:t>
      </w:r>
      <w:r>
        <w:t>and</w:t>
      </w:r>
      <w:r>
        <w:rPr>
          <w:spacing w:val="20"/>
        </w:rPr>
        <w:t xml:space="preserve"> </w:t>
      </w:r>
      <w:r>
        <w:t>parents</w:t>
      </w:r>
      <w:r>
        <w:rPr>
          <w:spacing w:val="20"/>
        </w:rPr>
        <w:t xml:space="preserve"> </w:t>
      </w:r>
      <w:r>
        <w:t>are</w:t>
      </w:r>
      <w:r>
        <w:rPr>
          <w:spacing w:val="20"/>
        </w:rPr>
        <w:t xml:space="preserve"> </w:t>
      </w:r>
      <w:r>
        <w:t>asked</w:t>
      </w:r>
      <w:r>
        <w:rPr>
          <w:spacing w:val="20"/>
        </w:rPr>
        <w:t xml:space="preserve"> </w:t>
      </w:r>
      <w:r>
        <w:t>to</w:t>
      </w:r>
      <w:r>
        <w:rPr>
          <w:spacing w:val="20"/>
        </w:rPr>
        <w:t xml:space="preserve"> </w:t>
      </w:r>
      <w:r>
        <w:t>read</w:t>
      </w:r>
      <w:r>
        <w:rPr>
          <w:spacing w:val="20"/>
        </w:rPr>
        <w:t xml:space="preserve"> </w:t>
      </w:r>
      <w:r>
        <w:t>and sign</w:t>
      </w:r>
      <w:r>
        <w:rPr>
          <w:spacing w:val="3"/>
        </w:rPr>
        <w:t xml:space="preserve"> </w:t>
      </w:r>
      <w:r>
        <w:t>two</w:t>
      </w:r>
      <w:r>
        <w:rPr>
          <w:spacing w:val="3"/>
        </w:rPr>
        <w:t xml:space="preserve"> </w:t>
      </w:r>
      <w:r>
        <w:t>important</w:t>
      </w:r>
      <w:r>
        <w:rPr>
          <w:spacing w:val="3"/>
        </w:rPr>
        <w:t xml:space="preserve"> </w:t>
      </w:r>
      <w:r>
        <w:t>documents:</w:t>
      </w:r>
      <w:r>
        <w:rPr>
          <w:spacing w:val="3"/>
        </w:rPr>
        <w:t xml:space="preserve"> </w:t>
      </w:r>
      <w:r>
        <w:rPr>
          <w:i/>
        </w:rPr>
        <w:t>Student</w:t>
      </w:r>
      <w:r>
        <w:rPr>
          <w:i/>
          <w:spacing w:val="3"/>
        </w:rPr>
        <w:t xml:space="preserve"> </w:t>
      </w:r>
      <w:r>
        <w:rPr>
          <w:i/>
        </w:rPr>
        <w:t>Computer</w:t>
      </w:r>
      <w:r>
        <w:rPr>
          <w:i/>
          <w:spacing w:val="3"/>
        </w:rPr>
        <w:t xml:space="preserve"> </w:t>
      </w:r>
      <w:r>
        <w:rPr>
          <w:i/>
        </w:rPr>
        <w:t>and</w:t>
      </w:r>
      <w:r>
        <w:rPr>
          <w:i/>
          <w:spacing w:val="3"/>
        </w:rPr>
        <w:t xml:space="preserve"> </w:t>
      </w:r>
      <w:r>
        <w:rPr>
          <w:i/>
        </w:rPr>
        <w:t>Internet</w:t>
      </w:r>
      <w:r>
        <w:rPr>
          <w:i/>
          <w:spacing w:val="3"/>
        </w:rPr>
        <w:t xml:space="preserve"> </w:t>
      </w:r>
      <w:r>
        <w:rPr>
          <w:i/>
        </w:rPr>
        <w:t>Use</w:t>
      </w:r>
      <w:r>
        <w:rPr>
          <w:i/>
          <w:spacing w:val="-1"/>
        </w:rPr>
        <w:t xml:space="preserve"> </w:t>
      </w:r>
      <w:r>
        <w:rPr>
          <w:i/>
        </w:rPr>
        <w:t>Ag</w:t>
      </w:r>
      <w:r>
        <w:rPr>
          <w:i/>
          <w:spacing w:val="-7"/>
        </w:rPr>
        <w:t>r</w:t>
      </w:r>
      <w:r>
        <w:rPr>
          <w:i/>
        </w:rPr>
        <w:t>eement</w:t>
      </w:r>
      <w:r>
        <w:rPr>
          <w:i/>
          <w:spacing w:val="3"/>
        </w:rPr>
        <w:t xml:space="preserve"> </w:t>
      </w:r>
      <w:r>
        <w:t>and</w:t>
      </w:r>
      <w:r>
        <w:rPr>
          <w:spacing w:val="3"/>
        </w:rPr>
        <w:t xml:space="preserve"> </w:t>
      </w:r>
      <w:r>
        <w:rPr>
          <w:i/>
          <w:spacing w:val="-18"/>
        </w:rPr>
        <w:t>W</w:t>
      </w:r>
      <w:r>
        <w:rPr>
          <w:i/>
        </w:rPr>
        <w:t>ebsite,</w:t>
      </w:r>
      <w:r>
        <w:rPr>
          <w:i/>
          <w:spacing w:val="3"/>
        </w:rPr>
        <w:t xml:space="preserve"> </w:t>
      </w:r>
      <w:r>
        <w:rPr>
          <w:i/>
        </w:rPr>
        <w:t>Computer</w:t>
      </w:r>
      <w:r>
        <w:rPr>
          <w:i/>
          <w:spacing w:val="3"/>
        </w:rPr>
        <w:t xml:space="preserve"> </w:t>
      </w:r>
      <w:r>
        <w:rPr>
          <w:i/>
        </w:rPr>
        <w:t>and</w:t>
      </w:r>
      <w:r>
        <w:rPr>
          <w:i/>
          <w:spacing w:val="3"/>
        </w:rPr>
        <w:t xml:space="preserve"> </w:t>
      </w:r>
      <w:r>
        <w:rPr>
          <w:i/>
        </w:rPr>
        <w:t>Internet</w:t>
      </w:r>
      <w:r>
        <w:rPr>
          <w:i/>
          <w:spacing w:val="-1"/>
        </w:rPr>
        <w:t xml:space="preserve"> </w:t>
      </w:r>
      <w:r>
        <w:rPr>
          <w:i/>
        </w:rPr>
        <w:t>Acceptable Use</w:t>
      </w:r>
      <w:r w:rsidR="000E71ED">
        <w:t xml:space="preserve">. These forms are on the back of the school enrolment form but you can download to view a copy on our school website </w:t>
      </w:r>
      <w:hyperlink r:id="rId7" w:history="1">
        <w:r w:rsidR="000E71ED" w:rsidRPr="00E93744">
          <w:rPr>
            <w:rStyle w:val="Hyperlink"/>
          </w:rPr>
          <w:t>www.berkley.school.nz</w:t>
        </w:r>
      </w:hyperlink>
      <w:r w:rsidR="000E71ED">
        <w:t xml:space="preserve"> under </w:t>
      </w:r>
      <w:r w:rsidR="000E71ED" w:rsidRPr="000E71ED">
        <w:rPr>
          <w:i/>
        </w:rPr>
        <w:t>News and Events tab/Forms and notices.</w:t>
      </w:r>
      <w:r w:rsidR="000E71ED">
        <w:t xml:space="preserve"> </w:t>
      </w:r>
    </w:p>
    <w:p w14:paraId="6F13F9D2" w14:textId="77777777" w:rsidR="000E71ED" w:rsidRPr="000E71ED" w:rsidRDefault="000E71ED" w:rsidP="000E71ED">
      <w:pPr>
        <w:spacing w:before="23" w:line="271" w:lineRule="auto"/>
        <w:ind w:left="690" w:right="76"/>
        <w:jc w:val="both"/>
        <w:sectPr w:rsidR="000E71ED" w:rsidRPr="000E71ED">
          <w:type w:val="continuous"/>
          <w:pgSz w:w="11900" w:h="16840"/>
          <w:pgMar w:top="160" w:right="740" w:bottom="280" w:left="160" w:header="720" w:footer="720" w:gutter="0"/>
          <w:cols w:space="720"/>
        </w:sectPr>
      </w:pPr>
    </w:p>
    <w:p w14:paraId="6C63D969" w14:textId="77777777" w:rsidR="00814E8C" w:rsidRDefault="000D70F5">
      <w:pPr>
        <w:spacing w:before="30"/>
        <w:ind w:left="690" w:right="-44"/>
        <w:rPr>
          <w:sz w:val="16"/>
          <w:szCs w:val="16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757C3EB5" wp14:editId="3A7EAE20">
                <wp:simplePos x="0" y="0"/>
                <wp:positionH relativeFrom="page">
                  <wp:posOffset>698500</wp:posOffset>
                </wp:positionH>
                <wp:positionV relativeFrom="paragraph">
                  <wp:posOffset>240665</wp:posOffset>
                </wp:positionV>
                <wp:extent cx="330200" cy="330200"/>
                <wp:effectExtent l="0" t="0" r="12700" b="13335"/>
                <wp:wrapNone/>
                <wp:docPr id="49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0200" cy="330200"/>
                          <a:chOff x="1100" y="379"/>
                          <a:chExt cx="520" cy="520"/>
                        </a:xfrm>
                      </wpg:grpSpPr>
                      <wps:wsp>
                        <wps:cNvPr id="50" name="Freeform 51"/>
                        <wps:cNvSpPr>
                          <a:spLocks/>
                        </wps:cNvSpPr>
                        <wps:spPr bwMode="auto">
                          <a:xfrm>
                            <a:off x="1100" y="379"/>
                            <a:ext cx="520" cy="520"/>
                          </a:xfrm>
                          <a:custGeom>
                            <a:avLst/>
                            <a:gdLst>
                              <a:gd name="T0" fmla="+- 0 1100 1100"/>
                              <a:gd name="T1" fmla="*/ T0 w 520"/>
                              <a:gd name="T2" fmla="+- 0 379 379"/>
                              <a:gd name="T3" fmla="*/ 379 h 520"/>
                              <a:gd name="T4" fmla="+- 0 1620 1100"/>
                              <a:gd name="T5" fmla="*/ T4 w 520"/>
                              <a:gd name="T6" fmla="+- 0 379 379"/>
                              <a:gd name="T7" fmla="*/ 379 h 520"/>
                              <a:gd name="T8" fmla="+- 0 1620 1100"/>
                              <a:gd name="T9" fmla="*/ T8 w 520"/>
                              <a:gd name="T10" fmla="+- 0 899 379"/>
                              <a:gd name="T11" fmla="*/ 899 h 520"/>
                              <a:gd name="T12" fmla="+- 0 1100 1100"/>
                              <a:gd name="T13" fmla="*/ T12 w 520"/>
                              <a:gd name="T14" fmla="+- 0 899 379"/>
                              <a:gd name="T15" fmla="*/ 899 h 520"/>
                              <a:gd name="T16" fmla="+- 0 1100 1100"/>
                              <a:gd name="T17" fmla="*/ T16 w 520"/>
                              <a:gd name="T18" fmla="+- 0 379 379"/>
                              <a:gd name="T19" fmla="*/ 379 h 5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20" h="520">
                                <a:moveTo>
                                  <a:pt x="0" y="0"/>
                                </a:moveTo>
                                <a:lnTo>
                                  <a:pt x="520" y="0"/>
                                </a:lnTo>
                                <a:lnTo>
                                  <a:pt x="520" y="520"/>
                                </a:lnTo>
                                <a:lnTo>
                                  <a:pt x="0" y="5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0" o:spid="_x0000_s1026" style="position:absolute;margin-left:55pt;margin-top:18.95pt;width:26pt;height:26pt;z-index:-251658240;mso-position-horizontal-relative:page" coordorigin="1100,379" coordsize="520,52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">
                <v:shape id="Freeform 51" o:spid="_x0000_s1027" style="position:absolute;left:1100;top:379;width:520;height:520;visibility:visible;mso-wrap-style:square;v-text-anchor:top" coordsize="520,5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P3WHQwAAA&#10;ANsAAAAPAAAAZHJzL2Rvd25yZXYueG1sRE/NisIwEL4L+w5hBG+aKirbapSyy4LI7kHXBxiasS02&#10;k5JE2769OQgeP77/7b43jXiQ87VlBfNZAoK4sLrmUsHl/2f6CcIHZI2NZVIwkIf97mO0xUzbjk/0&#10;OIdSxBD2GSqoQmgzKX1RkUE/sy1x5K7WGQwRulJqh10MN41cJMlaGqw5NlTY0ldFxe18NwryPO3S&#10;+jj8zv9KTL/d6XAdiqVSk3Gfb0AE6sNb/HIftIJVXB+/xB8gd0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P3WHQwAAAANsAAAAPAAAAAAAAAAAAAAAAAJcCAABkcnMvZG93bnJl&#10;di54bWxQSwUGAAAAAAQABAD1AAAAhAMAAAAA&#10;" path="m0,0l520,,520,520,,520,,0xe" filled="f" strokeweight="1pt">
                  <v:path arrowok="t" o:connecttype="custom" o:connectlocs="0,379;520,379;520,899;0,899;0,379" o:connectangles="0,0,0,0,0"/>
                </v:shape>
                <w10:wrap anchorx="page"/>
              </v:group>
            </w:pict>
          </mc:Fallback>
        </mc:AlternateContent>
      </w:r>
      <w:r>
        <w:rPr>
          <w:spacing w:val="-6"/>
          <w:sz w:val="16"/>
          <w:szCs w:val="16"/>
        </w:rPr>
        <w:t>T</w:t>
      </w:r>
      <w:r>
        <w:rPr>
          <w:sz w:val="16"/>
          <w:szCs w:val="16"/>
        </w:rPr>
        <w:t>ick to indicate</w:t>
      </w:r>
    </w:p>
    <w:p w14:paraId="4D986F2E" w14:textId="77777777" w:rsidR="00814E8C" w:rsidRDefault="000D70F5">
      <w:pPr>
        <w:spacing w:before="16" w:line="280" w:lineRule="exact"/>
        <w:rPr>
          <w:sz w:val="28"/>
          <w:szCs w:val="28"/>
        </w:rPr>
      </w:pPr>
      <w:r>
        <w:br w:type="column"/>
      </w:r>
    </w:p>
    <w:p w14:paraId="6BEE100D" w14:textId="77777777" w:rsidR="00814E8C" w:rsidRDefault="000D70F5">
      <w:pPr>
        <w:spacing w:line="243" w:lineRule="auto"/>
        <w:ind w:right="109"/>
        <w:rPr>
          <w:sz w:val="24"/>
          <w:szCs w:val="24"/>
        </w:rPr>
      </w:pPr>
      <w:r>
        <w:rPr>
          <w:sz w:val="24"/>
          <w:szCs w:val="24"/>
        </w:rPr>
        <w:t>I /</w:t>
      </w:r>
      <w:r>
        <w:rPr>
          <w:spacing w:val="-4"/>
          <w:sz w:val="24"/>
          <w:szCs w:val="24"/>
        </w:rPr>
        <w:t xml:space="preserve"> </w:t>
      </w:r>
      <w:proofErr w:type="gramStart"/>
      <w:r>
        <w:rPr>
          <w:spacing w:val="-19"/>
          <w:sz w:val="24"/>
          <w:szCs w:val="24"/>
        </w:rPr>
        <w:t>W</w:t>
      </w:r>
      <w:r>
        <w:rPr>
          <w:sz w:val="24"/>
          <w:szCs w:val="24"/>
        </w:rPr>
        <w:t>e</w:t>
      </w:r>
      <w:proofErr w:type="gramEnd"/>
      <w:r>
        <w:rPr>
          <w:sz w:val="24"/>
          <w:szCs w:val="24"/>
        </w:rPr>
        <w:t xml:space="preserve"> have reread the documents </w:t>
      </w:r>
      <w:r>
        <w:rPr>
          <w:i/>
          <w:sz w:val="24"/>
          <w:szCs w:val="24"/>
        </w:rPr>
        <w:t>Student Computer and Internet Use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Ag</w:t>
      </w:r>
      <w:r>
        <w:rPr>
          <w:i/>
          <w:spacing w:val="-9"/>
          <w:sz w:val="24"/>
          <w:szCs w:val="24"/>
        </w:rPr>
        <w:t>r</w:t>
      </w:r>
      <w:r>
        <w:rPr>
          <w:i/>
          <w:sz w:val="24"/>
          <w:szCs w:val="24"/>
        </w:rPr>
        <w:t xml:space="preserve">eement </w:t>
      </w:r>
      <w:r>
        <w:rPr>
          <w:sz w:val="24"/>
          <w:szCs w:val="24"/>
        </w:rPr>
        <w:t xml:space="preserve">and </w:t>
      </w:r>
      <w:r>
        <w:rPr>
          <w:i/>
          <w:spacing w:val="-22"/>
          <w:sz w:val="24"/>
          <w:szCs w:val="24"/>
        </w:rPr>
        <w:t>W</w:t>
      </w:r>
      <w:r>
        <w:rPr>
          <w:i/>
          <w:sz w:val="24"/>
          <w:szCs w:val="24"/>
        </w:rPr>
        <w:t>ebsite, Computer and Internet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Acceptable Use </w:t>
      </w:r>
      <w:r>
        <w:rPr>
          <w:sz w:val="24"/>
          <w:szCs w:val="24"/>
        </w:rPr>
        <w:t>with my / our child.</w:t>
      </w:r>
    </w:p>
    <w:p w14:paraId="26EAA27C" w14:textId="77777777" w:rsidR="00814E8C" w:rsidRDefault="00814E8C">
      <w:pPr>
        <w:spacing w:line="200" w:lineRule="exact"/>
      </w:pPr>
    </w:p>
    <w:p w14:paraId="126827EC" w14:textId="77777777" w:rsidR="00814E8C" w:rsidRDefault="00814E8C">
      <w:pPr>
        <w:spacing w:line="200" w:lineRule="exact"/>
      </w:pPr>
    </w:p>
    <w:p w14:paraId="40D0370A" w14:textId="77777777" w:rsidR="00814E8C" w:rsidRDefault="000D70F5">
      <w:pPr>
        <w:spacing w:line="243" w:lineRule="auto"/>
        <w:ind w:right="387"/>
        <w:rPr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8EACB95" wp14:editId="5290D152">
                <wp:simplePos x="0" y="0"/>
                <wp:positionH relativeFrom="page">
                  <wp:posOffset>698500</wp:posOffset>
                </wp:positionH>
                <wp:positionV relativeFrom="paragraph">
                  <wp:posOffset>66040</wp:posOffset>
                </wp:positionV>
                <wp:extent cx="330200" cy="330200"/>
                <wp:effectExtent l="0" t="2540" r="12700" b="10160"/>
                <wp:wrapNone/>
                <wp:docPr id="47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0200" cy="330200"/>
                          <a:chOff x="1100" y="104"/>
                          <a:chExt cx="520" cy="520"/>
                        </a:xfrm>
                      </wpg:grpSpPr>
                      <wps:wsp>
                        <wps:cNvPr id="48" name="Freeform 49"/>
                        <wps:cNvSpPr>
                          <a:spLocks/>
                        </wps:cNvSpPr>
                        <wps:spPr bwMode="auto">
                          <a:xfrm>
                            <a:off x="1100" y="104"/>
                            <a:ext cx="520" cy="520"/>
                          </a:xfrm>
                          <a:custGeom>
                            <a:avLst/>
                            <a:gdLst>
                              <a:gd name="T0" fmla="+- 0 1100 1100"/>
                              <a:gd name="T1" fmla="*/ T0 w 520"/>
                              <a:gd name="T2" fmla="+- 0 104 104"/>
                              <a:gd name="T3" fmla="*/ 104 h 520"/>
                              <a:gd name="T4" fmla="+- 0 1620 1100"/>
                              <a:gd name="T5" fmla="*/ T4 w 520"/>
                              <a:gd name="T6" fmla="+- 0 104 104"/>
                              <a:gd name="T7" fmla="*/ 104 h 520"/>
                              <a:gd name="T8" fmla="+- 0 1620 1100"/>
                              <a:gd name="T9" fmla="*/ T8 w 520"/>
                              <a:gd name="T10" fmla="+- 0 624 104"/>
                              <a:gd name="T11" fmla="*/ 624 h 520"/>
                              <a:gd name="T12" fmla="+- 0 1100 1100"/>
                              <a:gd name="T13" fmla="*/ T12 w 520"/>
                              <a:gd name="T14" fmla="+- 0 624 104"/>
                              <a:gd name="T15" fmla="*/ 624 h 520"/>
                              <a:gd name="T16" fmla="+- 0 1100 1100"/>
                              <a:gd name="T17" fmla="*/ T16 w 520"/>
                              <a:gd name="T18" fmla="+- 0 104 104"/>
                              <a:gd name="T19" fmla="*/ 104 h 5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20" h="520">
                                <a:moveTo>
                                  <a:pt x="0" y="0"/>
                                </a:moveTo>
                                <a:lnTo>
                                  <a:pt x="520" y="0"/>
                                </a:lnTo>
                                <a:lnTo>
                                  <a:pt x="520" y="520"/>
                                </a:lnTo>
                                <a:lnTo>
                                  <a:pt x="0" y="5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8" o:spid="_x0000_s1026" style="position:absolute;margin-left:55pt;margin-top:5.2pt;width:26pt;height:26pt;z-index:-251657216;mso-position-horizontal-relative:page" coordorigin="1100,104" coordsize="520,52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">
                <v:shape id="Freeform 49" o:spid="_x0000_s1027" style="position:absolute;left:1100;top:104;width:520;height:520;visibility:visible;mso-wrap-style:square;v-text-anchor:top" coordsize="520,5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0cvsLwQAA&#10;ANsAAAAPAAAAZHJzL2Rvd25yZXYueG1sRE9LasMwEN0Xcgcxge4aOcWE2okSTEshlHQRtwcYrIls&#10;Yo2MpPpz+2pR6PLx/ofTbHsxkg+dYwXbTQaCuHG6Y6Pg++v96QVEiMgae8ekYKEAp+Pq4YCldhNf&#10;aayjESmEQ4kK2hiHUsrQtGQxbNxAnLib8xZjgt5I7XFK4baXz1m2kxY7Tg0tDvTaUnOvf6yCqiqm&#10;ovtYLttPg8Wbv55vS5Mr9bieqz2ISHP8F/+5z1pBnsamL+kHyOMv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tHL7C8EAAADbAAAADwAAAAAAAAAAAAAAAACXAgAAZHJzL2Rvd25y&#10;ZXYueG1sUEsFBgAAAAAEAAQA9QAAAIUDAAAAAA==&#10;" path="m0,0l520,,520,520,,520,,0xe" filled="f" strokeweight="1pt">
                  <v:path arrowok="t" o:connecttype="custom" o:connectlocs="0,104;520,104;520,624;0,624;0,104" o:connectangles="0,0,0,0,0"/>
                </v:shape>
                <w10:wrap anchorx="page"/>
              </v:group>
            </w:pict>
          </mc:Fallback>
        </mc:AlternateContent>
      </w:r>
      <w:r>
        <w:rPr>
          <w:sz w:val="24"/>
          <w:szCs w:val="24"/>
        </w:rPr>
        <w:t>I /</w:t>
      </w:r>
      <w:r>
        <w:rPr>
          <w:spacing w:val="-4"/>
          <w:sz w:val="24"/>
          <w:szCs w:val="24"/>
        </w:rPr>
        <w:t xml:space="preserve"> </w:t>
      </w:r>
      <w:proofErr w:type="gramStart"/>
      <w:r>
        <w:rPr>
          <w:spacing w:val="-19"/>
          <w:sz w:val="24"/>
          <w:szCs w:val="24"/>
        </w:rPr>
        <w:t>W</w:t>
      </w:r>
      <w:r>
        <w:rPr>
          <w:sz w:val="24"/>
          <w:szCs w:val="24"/>
        </w:rPr>
        <w:t>e</w:t>
      </w:r>
      <w:proofErr w:type="gramEnd"/>
      <w:r>
        <w:rPr>
          <w:sz w:val="24"/>
          <w:szCs w:val="24"/>
        </w:rPr>
        <w:t xml:space="preserve"> agree that while the school supplies a secure, lock-up for valuables, my / our child is responsible for the safety and security of their device.</w:t>
      </w:r>
    </w:p>
    <w:p w14:paraId="0EDC5E37" w14:textId="77777777" w:rsidR="00814E8C" w:rsidRDefault="00814E8C">
      <w:pPr>
        <w:spacing w:line="200" w:lineRule="exact"/>
      </w:pPr>
    </w:p>
    <w:p w14:paraId="371726D1" w14:textId="77777777" w:rsidR="00814E8C" w:rsidRDefault="00814E8C">
      <w:pPr>
        <w:spacing w:line="200" w:lineRule="exact"/>
      </w:pPr>
    </w:p>
    <w:p w14:paraId="0E38FAAB" w14:textId="77777777" w:rsidR="00814E8C" w:rsidRDefault="000D70F5">
      <w:pPr>
        <w:spacing w:line="243" w:lineRule="auto"/>
        <w:ind w:right="173"/>
        <w:rPr>
          <w:sz w:val="24"/>
          <w:szCs w:val="24"/>
        </w:rPr>
        <w:sectPr w:rsidR="00814E8C">
          <w:type w:val="continuous"/>
          <w:pgSz w:w="11900" w:h="16840"/>
          <w:pgMar w:top="160" w:right="740" w:bottom="280" w:left="160" w:header="720" w:footer="720" w:gutter="0"/>
          <w:cols w:num="2" w:space="720" w:equalWidth="0">
            <w:col w:w="1689" w:space="135"/>
            <w:col w:w="9176"/>
          </w:cols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18BB077D" wp14:editId="5A1B11F0">
                <wp:simplePos x="0" y="0"/>
                <wp:positionH relativeFrom="page">
                  <wp:posOffset>698500</wp:posOffset>
                </wp:positionH>
                <wp:positionV relativeFrom="paragraph">
                  <wp:posOffset>53340</wp:posOffset>
                </wp:positionV>
                <wp:extent cx="330200" cy="330200"/>
                <wp:effectExtent l="0" t="2540" r="12700" b="10160"/>
                <wp:wrapNone/>
                <wp:docPr id="45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0200" cy="330200"/>
                          <a:chOff x="1100" y="84"/>
                          <a:chExt cx="520" cy="520"/>
                        </a:xfrm>
                      </wpg:grpSpPr>
                      <wps:wsp>
                        <wps:cNvPr id="46" name="Freeform 47"/>
                        <wps:cNvSpPr>
                          <a:spLocks/>
                        </wps:cNvSpPr>
                        <wps:spPr bwMode="auto">
                          <a:xfrm>
                            <a:off x="1100" y="84"/>
                            <a:ext cx="520" cy="520"/>
                          </a:xfrm>
                          <a:custGeom>
                            <a:avLst/>
                            <a:gdLst>
                              <a:gd name="T0" fmla="+- 0 1100 1100"/>
                              <a:gd name="T1" fmla="*/ T0 w 520"/>
                              <a:gd name="T2" fmla="+- 0 84 84"/>
                              <a:gd name="T3" fmla="*/ 84 h 520"/>
                              <a:gd name="T4" fmla="+- 0 1620 1100"/>
                              <a:gd name="T5" fmla="*/ T4 w 520"/>
                              <a:gd name="T6" fmla="+- 0 84 84"/>
                              <a:gd name="T7" fmla="*/ 84 h 520"/>
                              <a:gd name="T8" fmla="+- 0 1620 1100"/>
                              <a:gd name="T9" fmla="*/ T8 w 520"/>
                              <a:gd name="T10" fmla="+- 0 604 84"/>
                              <a:gd name="T11" fmla="*/ 604 h 520"/>
                              <a:gd name="T12" fmla="+- 0 1100 1100"/>
                              <a:gd name="T13" fmla="*/ T12 w 520"/>
                              <a:gd name="T14" fmla="+- 0 604 84"/>
                              <a:gd name="T15" fmla="*/ 604 h 520"/>
                              <a:gd name="T16" fmla="+- 0 1100 1100"/>
                              <a:gd name="T17" fmla="*/ T16 w 520"/>
                              <a:gd name="T18" fmla="+- 0 84 84"/>
                              <a:gd name="T19" fmla="*/ 84 h 5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20" h="520">
                                <a:moveTo>
                                  <a:pt x="0" y="0"/>
                                </a:moveTo>
                                <a:lnTo>
                                  <a:pt x="520" y="0"/>
                                </a:lnTo>
                                <a:lnTo>
                                  <a:pt x="520" y="520"/>
                                </a:lnTo>
                                <a:lnTo>
                                  <a:pt x="0" y="5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6" o:spid="_x0000_s1026" style="position:absolute;margin-left:55pt;margin-top:4.2pt;width:26pt;height:26pt;z-index:-251655168;mso-position-horizontal-relative:page" coordorigin="1100,84" coordsize="520,52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">
                <v:shape id="Freeform 47" o:spid="_x0000_s1027" style="position:absolute;left:1100;top:84;width:520;height:520;visibility:visible;mso-wrap-style:square;v-text-anchor:top" coordsize="520,5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qocriwgAA&#10;ANsAAAAPAAAAZHJzL2Rvd25yZXYueG1sRI/RisIwFETfF/yHcAXf1lQRsdUoRRFE1gfd/YBLc22L&#10;zU1Jom3/3iws7OMwM2eYza43jXiR87VlBbNpAoK4sLrmUsHP9/FzBcIHZI2NZVIwkIfddvSxwUzb&#10;jq/0uoVSRAj7DBVUIbSZlL6oyKCf2pY4enfrDIYoXSm1wy7CTSPnSbKUBmuOCxW2tK+oeNyeRkGe&#10;p11an4ev2aXE9OCup/tQLJSajPt8DSJQH/7Df+2TVrBYwu+X+APk9g0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KqhyuLCAAAA2wAAAA8AAAAAAAAAAAAAAAAAlwIAAGRycy9kb3du&#10;cmV2LnhtbFBLBQYAAAAABAAEAPUAAACGAwAAAAA=&#10;" path="m0,0l520,,520,520,,520,,0xe" filled="f" strokeweight="1pt">
                  <v:path arrowok="t" o:connecttype="custom" o:connectlocs="0,84;520,84;520,604;0,604;0,84" o:connectangles="0,0,0,0,0"/>
                </v:shape>
                <w10:wrap anchorx="page"/>
              </v:group>
            </w:pict>
          </mc:Fallback>
        </mc:AlternateContent>
      </w:r>
      <w:r>
        <w:rPr>
          <w:sz w:val="24"/>
          <w:szCs w:val="24"/>
        </w:rPr>
        <w:t>I /</w:t>
      </w:r>
      <w:r>
        <w:rPr>
          <w:spacing w:val="-4"/>
          <w:sz w:val="24"/>
          <w:szCs w:val="24"/>
        </w:rPr>
        <w:t xml:space="preserve"> </w:t>
      </w:r>
      <w:proofErr w:type="gramStart"/>
      <w:r>
        <w:rPr>
          <w:spacing w:val="-19"/>
          <w:sz w:val="24"/>
          <w:szCs w:val="24"/>
        </w:rPr>
        <w:t>W</w:t>
      </w:r>
      <w:r>
        <w:rPr>
          <w:sz w:val="24"/>
          <w:szCs w:val="24"/>
        </w:rPr>
        <w:t>e</w:t>
      </w:r>
      <w:proofErr w:type="gramEnd"/>
      <w:r>
        <w:rPr>
          <w:sz w:val="24"/>
          <w:szCs w:val="24"/>
        </w:rPr>
        <w:t xml:space="preserve"> understand that there may be times when the use of the </w:t>
      </w:r>
      <w:proofErr w:type="spellStart"/>
      <w:r>
        <w:rPr>
          <w:sz w:val="24"/>
          <w:szCs w:val="24"/>
        </w:rPr>
        <w:t>iPad</w:t>
      </w:r>
      <w:proofErr w:type="spellEnd"/>
      <w:r>
        <w:rPr>
          <w:sz w:val="24"/>
          <w:szCs w:val="24"/>
        </w:rPr>
        <w:t xml:space="preserve"> or iPod is not appropriate, and agree that my / our child will power down the device when asked by a member of sta</w:t>
      </w:r>
      <w:r>
        <w:rPr>
          <w:spacing w:val="-4"/>
          <w:sz w:val="24"/>
          <w:szCs w:val="24"/>
        </w:rPr>
        <w:t>f</w:t>
      </w:r>
      <w:r>
        <w:rPr>
          <w:sz w:val="24"/>
          <w:szCs w:val="24"/>
        </w:rPr>
        <w:t>f.</w:t>
      </w:r>
    </w:p>
    <w:p w14:paraId="3AF52453" w14:textId="77777777" w:rsidR="00814E8C" w:rsidRDefault="00814E8C">
      <w:pPr>
        <w:spacing w:before="4" w:line="160" w:lineRule="exact"/>
        <w:rPr>
          <w:sz w:val="16"/>
          <w:szCs w:val="16"/>
        </w:rPr>
      </w:pPr>
    </w:p>
    <w:p w14:paraId="697F5273" w14:textId="77777777" w:rsidR="00814E8C" w:rsidRDefault="00814E8C">
      <w:pPr>
        <w:spacing w:line="200" w:lineRule="exact"/>
      </w:pPr>
    </w:p>
    <w:p w14:paraId="548AFEDC" w14:textId="77777777" w:rsidR="00814E8C" w:rsidRDefault="000D70F5">
      <w:pPr>
        <w:spacing w:before="16"/>
        <w:ind w:left="690"/>
        <w:rPr>
          <w:sz w:val="24"/>
          <w:szCs w:val="24"/>
        </w:rPr>
      </w:pPr>
      <w:r>
        <w:rPr>
          <w:b/>
          <w:sz w:val="24"/>
          <w:szCs w:val="24"/>
        </w:rPr>
        <w:t>Safety and Restrictions</w:t>
      </w:r>
    </w:p>
    <w:p w14:paraId="73602C23" w14:textId="77777777" w:rsidR="00814E8C" w:rsidRDefault="00814E8C">
      <w:pPr>
        <w:spacing w:before="1" w:line="100" w:lineRule="exact"/>
        <w:rPr>
          <w:sz w:val="10"/>
          <w:szCs w:val="10"/>
        </w:rPr>
      </w:pPr>
    </w:p>
    <w:p w14:paraId="4B8A4256" w14:textId="77777777" w:rsidR="00814E8C" w:rsidRDefault="000D70F5" w:rsidP="000E71ED">
      <w:pPr>
        <w:spacing w:line="271" w:lineRule="auto"/>
        <w:ind w:left="690" w:right="378"/>
      </w:pPr>
      <w:r>
        <w:t>Apple mobile devices have parental controls built-in.</w:t>
      </w:r>
      <w:r>
        <w:rPr>
          <w:spacing w:val="-4"/>
        </w:rPr>
        <w:t xml:space="preserve"> </w:t>
      </w:r>
      <w:r>
        <w:t>These are accessed through tapping Settings &gt; General &gt; Restrictions.</w:t>
      </w:r>
    </w:p>
    <w:p w14:paraId="121FAE65" w14:textId="77777777" w:rsidR="000E71ED" w:rsidRDefault="000E71ED" w:rsidP="000E71ED">
      <w:pPr>
        <w:spacing w:line="271" w:lineRule="auto"/>
        <w:ind w:left="690" w:right="378"/>
      </w:pPr>
    </w:p>
    <w:p w14:paraId="6472014D" w14:textId="77777777" w:rsidR="00814E8C" w:rsidRDefault="00814E8C">
      <w:pPr>
        <w:spacing w:before="3" w:line="160" w:lineRule="exact"/>
        <w:rPr>
          <w:sz w:val="17"/>
          <w:szCs w:val="17"/>
        </w:rPr>
      </w:pPr>
    </w:p>
    <w:p w14:paraId="04A8D20D" w14:textId="77777777" w:rsidR="00814E8C" w:rsidRDefault="00814E8C">
      <w:pPr>
        <w:spacing w:line="200" w:lineRule="exact"/>
      </w:pPr>
    </w:p>
    <w:p w14:paraId="5B8EDF7D" w14:textId="77777777" w:rsidR="00814E8C" w:rsidRDefault="000D70F5">
      <w:pPr>
        <w:spacing w:line="243" w:lineRule="auto"/>
        <w:ind w:left="1825" w:right="3026"/>
        <w:rPr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5B8C019F" wp14:editId="25271E02">
                <wp:simplePos x="0" y="0"/>
                <wp:positionH relativeFrom="page">
                  <wp:posOffset>698500</wp:posOffset>
                </wp:positionH>
                <wp:positionV relativeFrom="paragraph">
                  <wp:posOffset>27940</wp:posOffset>
                </wp:positionV>
                <wp:extent cx="330200" cy="330200"/>
                <wp:effectExtent l="0" t="2540" r="12700" b="10160"/>
                <wp:wrapNone/>
                <wp:docPr id="43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0200" cy="330200"/>
                          <a:chOff x="1100" y="44"/>
                          <a:chExt cx="520" cy="520"/>
                        </a:xfrm>
                      </wpg:grpSpPr>
                      <wps:wsp>
                        <wps:cNvPr id="44" name="Freeform 45"/>
                        <wps:cNvSpPr>
                          <a:spLocks/>
                        </wps:cNvSpPr>
                        <wps:spPr bwMode="auto">
                          <a:xfrm>
                            <a:off x="1100" y="44"/>
                            <a:ext cx="520" cy="520"/>
                          </a:xfrm>
                          <a:custGeom>
                            <a:avLst/>
                            <a:gdLst>
                              <a:gd name="T0" fmla="+- 0 1100 1100"/>
                              <a:gd name="T1" fmla="*/ T0 w 520"/>
                              <a:gd name="T2" fmla="+- 0 44 44"/>
                              <a:gd name="T3" fmla="*/ 44 h 520"/>
                              <a:gd name="T4" fmla="+- 0 1620 1100"/>
                              <a:gd name="T5" fmla="*/ T4 w 520"/>
                              <a:gd name="T6" fmla="+- 0 44 44"/>
                              <a:gd name="T7" fmla="*/ 44 h 520"/>
                              <a:gd name="T8" fmla="+- 0 1620 1100"/>
                              <a:gd name="T9" fmla="*/ T8 w 520"/>
                              <a:gd name="T10" fmla="+- 0 564 44"/>
                              <a:gd name="T11" fmla="*/ 564 h 520"/>
                              <a:gd name="T12" fmla="+- 0 1100 1100"/>
                              <a:gd name="T13" fmla="*/ T12 w 520"/>
                              <a:gd name="T14" fmla="+- 0 564 44"/>
                              <a:gd name="T15" fmla="*/ 564 h 520"/>
                              <a:gd name="T16" fmla="+- 0 1100 1100"/>
                              <a:gd name="T17" fmla="*/ T16 w 520"/>
                              <a:gd name="T18" fmla="+- 0 44 44"/>
                              <a:gd name="T19" fmla="*/ 44 h 5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20" h="520">
                                <a:moveTo>
                                  <a:pt x="0" y="0"/>
                                </a:moveTo>
                                <a:lnTo>
                                  <a:pt x="520" y="0"/>
                                </a:lnTo>
                                <a:lnTo>
                                  <a:pt x="520" y="520"/>
                                </a:lnTo>
                                <a:lnTo>
                                  <a:pt x="0" y="5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4" o:spid="_x0000_s1026" style="position:absolute;margin-left:55pt;margin-top:2.2pt;width:26pt;height:26pt;z-index:-251652096;mso-position-horizontal-relative:page" coordorigin="1100,44" coordsize="520,52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">
                <v:shape id="Freeform 45" o:spid="_x0000_s1027" style="position:absolute;left:1100;top:44;width:520;height:520;visibility:visible;mso-wrap-style:square;v-text-anchor:top" coordsize="520,5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1P/EOwwAA&#10;ANsAAAAPAAAAZHJzL2Rvd25yZXYueG1sRI/RasJAFETfhf7Dcgu+6UYJ0kRXCZWCFPtg9AMu2WsS&#10;mr0bdrcm+Xu3UOjjMDNnmN1hNJ14kPOtZQWrZQKCuLK65VrB7fqxeAPhA7LGzjIpmMjDYf8y22Gu&#10;7cAXepShFhHCPkcFTQh9LqWvGjLol7Ynjt7dOoMhSldL7XCIcNPJdZJspMGW40KDPb03VH2XP0ZB&#10;UWRD1n5O59VXjdnRXU73qUqVmr+OxRZEoDH8h//aJ60gTeH3S/wBcv8E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1P/EOwwAAANsAAAAPAAAAAAAAAAAAAAAAAJcCAABkcnMvZG93&#10;bnJldi54bWxQSwUGAAAAAAQABAD1AAAAhwMAAAAA&#10;" path="m0,0l520,,520,520,,520,,0xe" filled="f" strokeweight="1pt">
                  <v:path arrowok="t" o:connecttype="custom" o:connectlocs="0,44;520,44;520,564;0,564;0,44" o:connectangles="0,0,0,0,0"/>
                </v:shape>
                <w10:wrap anchorx="page"/>
              </v:group>
            </w:pict>
          </mc:Fallback>
        </mc:AlternateContent>
      </w:r>
      <w:r>
        <w:rPr>
          <w:sz w:val="24"/>
          <w:szCs w:val="24"/>
        </w:rPr>
        <w:t>I /</w:t>
      </w:r>
      <w:r>
        <w:rPr>
          <w:spacing w:val="-4"/>
          <w:sz w:val="24"/>
          <w:szCs w:val="24"/>
        </w:rPr>
        <w:t xml:space="preserve"> </w:t>
      </w:r>
      <w:proofErr w:type="gramStart"/>
      <w:r>
        <w:rPr>
          <w:spacing w:val="-19"/>
          <w:sz w:val="24"/>
          <w:szCs w:val="24"/>
        </w:rPr>
        <w:t>W</w:t>
      </w:r>
      <w:r>
        <w:rPr>
          <w:sz w:val="24"/>
          <w:szCs w:val="24"/>
        </w:rPr>
        <w:t>e</w:t>
      </w:r>
      <w:proofErr w:type="gramEnd"/>
      <w:r>
        <w:rPr>
          <w:sz w:val="24"/>
          <w:szCs w:val="24"/>
        </w:rPr>
        <w:t xml:space="preserve"> agree that any downloading of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 xml:space="preserve">Apps will be done outside the school environment, </w:t>
      </w:r>
      <w:proofErr w:type="spellStart"/>
      <w:r>
        <w:rPr>
          <w:sz w:val="24"/>
          <w:szCs w:val="24"/>
        </w:rPr>
        <w:t>ie</w:t>
      </w:r>
      <w:proofErr w:type="spellEnd"/>
      <w:r>
        <w:rPr>
          <w:sz w:val="24"/>
          <w:szCs w:val="24"/>
        </w:rPr>
        <w:t xml:space="preserve"> at home.</w:t>
      </w:r>
    </w:p>
    <w:p w14:paraId="1320A30B" w14:textId="77777777" w:rsidR="00814E8C" w:rsidRDefault="00814E8C">
      <w:pPr>
        <w:spacing w:line="200" w:lineRule="exact"/>
      </w:pPr>
    </w:p>
    <w:p w14:paraId="661B8E4C" w14:textId="77777777" w:rsidR="00814E8C" w:rsidRDefault="00814E8C">
      <w:pPr>
        <w:spacing w:line="200" w:lineRule="exact"/>
      </w:pPr>
    </w:p>
    <w:p w14:paraId="4A2EE761" w14:textId="77777777" w:rsidR="00814E8C" w:rsidRDefault="000D70F5">
      <w:pPr>
        <w:ind w:left="1825"/>
        <w:rPr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68B7061F" wp14:editId="5072B378">
                <wp:simplePos x="0" y="0"/>
                <wp:positionH relativeFrom="page">
                  <wp:posOffset>698500</wp:posOffset>
                </wp:positionH>
                <wp:positionV relativeFrom="paragraph">
                  <wp:posOffset>-73025</wp:posOffset>
                </wp:positionV>
                <wp:extent cx="330200" cy="330200"/>
                <wp:effectExtent l="0" t="3175" r="12700" b="9525"/>
                <wp:wrapNone/>
                <wp:docPr id="40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0200" cy="330200"/>
                          <a:chOff x="1100" y="-116"/>
                          <a:chExt cx="520" cy="520"/>
                        </a:xfrm>
                      </wpg:grpSpPr>
                      <wps:wsp>
                        <wps:cNvPr id="42" name="Freeform 43"/>
                        <wps:cNvSpPr>
                          <a:spLocks/>
                        </wps:cNvSpPr>
                        <wps:spPr bwMode="auto">
                          <a:xfrm>
                            <a:off x="1100" y="-116"/>
                            <a:ext cx="520" cy="520"/>
                          </a:xfrm>
                          <a:custGeom>
                            <a:avLst/>
                            <a:gdLst>
                              <a:gd name="T0" fmla="+- 0 1100 1100"/>
                              <a:gd name="T1" fmla="*/ T0 w 520"/>
                              <a:gd name="T2" fmla="+- 0 -116 -116"/>
                              <a:gd name="T3" fmla="*/ -116 h 520"/>
                              <a:gd name="T4" fmla="+- 0 1620 1100"/>
                              <a:gd name="T5" fmla="*/ T4 w 520"/>
                              <a:gd name="T6" fmla="+- 0 -116 -116"/>
                              <a:gd name="T7" fmla="*/ -116 h 520"/>
                              <a:gd name="T8" fmla="+- 0 1620 1100"/>
                              <a:gd name="T9" fmla="*/ T8 w 520"/>
                              <a:gd name="T10" fmla="+- 0 404 -116"/>
                              <a:gd name="T11" fmla="*/ 404 h 520"/>
                              <a:gd name="T12" fmla="+- 0 1100 1100"/>
                              <a:gd name="T13" fmla="*/ T12 w 520"/>
                              <a:gd name="T14" fmla="+- 0 404 -116"/>
                              <a:gd name="T15" fmla="*/ 404 h 520"/>
                              <a:gd name="T16" fmla="+- 0 1100 1100"/>
                              <a:gd name="T17" fmla="*/ T16 w 520"/>
                              <a:gd name="T18" fmla="+- 0 -116 -116"/>
                              <a:gd name="T19" fmla="*/ -116 h 5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20" h="520">
                                <a:moveTo>
                                  <a:pt x="0" y="0"/>
                                </a:moveTo>
                                <a:lnTo>
                                  <a:pt x="520" y="0"/>
                                </a:lnTo>
                                <a:lnTo>
                                  <a:pt x="520" y="520"/>
                                </a:lnTo>
                                <a:lnTo>
                                  <a:pt x="0" y="5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2" o:spid="_x0000_s1026" style="position:absolute;margin-left:55pt;margin-top:-5.7pt;width:26pt;height:26pt;z-index:-251653120;mso-position-horizontal-relative:page" coordorigin="1100,-116" coordsize="520,52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">
                <v:shape id="Freeform 43" o:spid="_x0000_s1027" style="position:absolute;left:1100;top:-116;width:520;height:520;visibility:visible;mso-wrap-style:square;v-text-anchor:top" coordsize="520,5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VmszhwgAA&#10;ANsAAAAPAAAAZHJzL2Rvd25yZXYueG1sRI/RisIwFETfBf8hXGHfNFVEbNcoRVkQ0Qfd/YBLc23L&#10;Njclydr27zeC4OMwM2eYza43jXiQ87VlBfNZAoK4sLrmUsHP99d0DcIHZI2NZVIwkIfddjzaYKZt&#10;x1d63EIpIoR9hgqqENpMSl9UZNDPbEscvbt1BkOUrpTaYRfhppGLJFlJgzXHhQpb2ldU/N7+jII8&#10;T7u0Pg3n+aXE9OCux/tQLJX6mPT5J4hAfXiHX+2jVrBcwPNL/AFy+w8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NWazOHCAAAA2wAAAA8AAAAAAAAAAAAAAAAAlwIAAGRycy9kb3du&#10;cmV2LnhtbFBLBQYAAAAABAAEAPUAAACGAwAAAAA=&#10;" path="m0,0l520,,520,520,,520,,0xe" filled="f" strokeweight="1pt">
                  <v:path arrowok="t" o:connecttype="custom" o:connectlocs="0,-116;520,-116;520,404;0,404;0,-116" o:connectangles="0,0,0,0,0"/>
                </v:shape>
                <w10:wrap anchorx="page"/>
              </v:group>
            </w:pict>
          </mc:Fallback>
        </mc:AlternateContent>
      </w:r>
      <w:r>
        <w:rPr>
          <w:sz w:val="24"/>
          <w:szCs w:val="24"/>
        </w:rPr>
        <w:t>I /</w:t>
      </w:r>
      <w:r>
        <w:rPr>
          <w:spacing w:val="-4"/>
          <w:sz w:val="24"/>
          <w:szCs w:val="24"/>
        </w:rPr>
        <w:t xml:space="preserve"> </w:t>
      </w:r>
      <w:proofErr w:type="gramStart"/>
      <w:r>
        <w:rPr>
          <w:spacing w:val="-19"/>
          <w:sz w:val="24"/>
          <w:szCs w:val="24"/>
        </w:rPr>
        <w:t>W</w:t>
      </w:r>
      <w:r>
        <w:rPr>
          <w:sz w:val="24"/>
          <w:szCs w:val="24"/>
        </w:rPr>
        <w:t>e</w:t>
      </w:r>
      <w:proofErr w:type="gramEnd"/>
      <w:r>
        <w:rPr>
          <w:sz w:val="24"/>
          <w:szCs w:val="24"/>
        </w:rPr>
        <w:t xml:space="preserve"> have Enabled the Restrictions as shown.</w:t>
      </w:r>
    </w:p>
    <w:p w14:paraId="046F520D" w14:textId="77777777" w:rsidR="00814E8C" w:rsidRDefault="00814E8C">
      <w:pPr>
        <w:spacing w:line="200" w:lineRule="exact"/>
      </w:pPr>
    </w:p>
    <w:p w14:paraId="3DAB8015" w14:textId="77777777" w:rsidR="00814E8C" w:rsidRDefault="00814E8C">
      <w:pPr>
        <w:spacing w:before="4" w:line="200" w:lineRule="exact"/>
      </w:pPr>
    </w:p>
    <w:p w14:paraId="775D8AC7" w14:textId="77777777" w:rsidR="00814E8C" w:rsidRDefault="000D70F5">
      <w:pPr>
        <w:spacing w:line="243" w:lineRule="auto"/>
        <w:ind w:left="1825" w:right="3048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5B5BE520" wp14:editId="6F71D0FE">
            <wp:simplePos x="0" y="0"/>
            <wp:positionH relativeFrom="page">
              <wp:posOffset>5410200</wp:posOffset>
            </wp:positionH>
            <wp:positionV relativeFrom="paragraph">
              <wp:posOffset>-1406525</wp:posOffset>
            </wp:positionV>
            <wp:extent cx="1435100" cy="2159000"/>
            <wp:effectExtent l="0" t="0" r="12700" b="0"/>
            <wp:wrapNone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100" cy="2159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7C6B8E57" wp14:editId="4540995D">
                <wp:simplePos x="0" y="0"/>
                <wp:positionH relativeFrom="page">
                  <wp:posOffset>698500</wp:posOffset>
                </wp:positionH>
                <wp:positionV relativeFrom="paragraph">
                  <wp:posOffset>91440</wp:posOffset>
                </wp:positionV>
                <wp:extent cx="330200" cy="330200"/>
                <wp:effectExtent l="0" t="2540" r="12700" b="10160"/>
                <wp:wrapNone/>
                <wp:docPr id="38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0200" cy="330200"/>
                          <a:chOff x="1100" y="144"/>
                          <a:chExt cx="520" cy="520"/>
                        </a:xfrm>
                      </wpg:grpSpPr>
                      <wps:wsp>
                        <wps:cNvPr id="39" name="Freeform 40"/>
                        <wps:cNvSpPr>
                          <a:spLocks/>
                        </wps:cNvSpPr>
                        <wps:spPr bwMode="auto">
                          <a:xfrm>
                            <a:off x="1100" y="144"/>
                            <a:ext cx="520" cy="520"/>
                          </a:xfrm>
                          <a:custGeom>
                            <a:avLst/>
                            <a:gdLst>
                              <a:gd name="T0" fmla="+- 0 1100 1100"/>
                              <a:gd name="T1" fmla="*/ T0 w 520"/>
                              <a:gd name="T2" fmla="+- 0 144 144"/>
                              <a:gd name="T3" fmla="*/ 144 h 520"/>
                              <a:gd name="T4" fmla="+- 0 1620 1100"/>
                              <a:gd name="T5" fmla="*/ T4 w 520"/>
                              <a:gd name="T6" fmla="+- 0 144 144"/>
                              <a:gd name="T7" fmla="*/ 144 h 520"/>
                              <a:gd name="T8" fmla="+- 0 1620 1100"/>
                              <a:gd name="T9" fmla="*/ T8 w 520"/>
                              <a:gd name="T10" fmla="+- 0 664 144"/>
                              <a:gd name="T11" fmla="*/ 664 h 520"/>
                              <a:gd name="T12" fmla="+- 0 1100 1100"/>
                              <a:gd name="T13" fmla="*/ T12 w 520"/>
                              <a:gd name="T14" fmla="+- 0 664 144"/>
                              <a:gd name="T15" fmla="*/ 664 h 520"/>
                              <a:gd name="T16" fmla="+- 0 1100 1100"/>
                              <a:gd name="T17" fmla="*/ T16 w 520"/>
                              <a:gd name="T18" fmla="+- 0 144 144"/>
                              <a:gd name="T19" fmla="*/ 144 h 5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20" h="520">
                                <a:moveTo>
                                  <a:pt x="0" y="0"/>
                                </a:moveTo>
                                <a:lnTo>
                                  <a:pt x="520" y="0"/>
                                </a:lnTo>
                                <a:lnTo>
                                  <a:pt x="520" y="520"/>
                                </a:lnTo>
                                <a:lnTo>
                                  <a:pt x="0" y="5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9" o:spid="_x0000_s1026" style="position:absolute;margin-left:55pt;margin-top:7.2pt;width:26pt;height:26pt;z-index:-251651072;mso-position-horizontal-relative:page" coordorigin="1100,144" coordsize="520,52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">
                <v:shape id="Freeform 40" o:spid="_x0000_s1027" style="position:absolute;left:1100;top:144;width:520;height:520;visibility:visible;mso-wrap-style:square;v-text-anchor:top" coordsize="520,5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DOC3twwAA&#10;ANsAAAAPAAAAZHJzL2Rvd25yZXYueG1sRI/dasJAFITvC77DcoTe1Y1aiomuEhRBSnvhzwMcssck&#10;mD0bdleTvH1XEHo5zMw3zGrTm0Y8yPnasoLpJAFBXFhdc6ngct5/LED4gKyxsUwKBvKwWY/eVphp&#10;2/GRHqdQighhn6GCKoQ2k9IXFRn0E9sSR+9qncEQpSuldthFuGnkLEm+pMGa40KFLW0rKm6nu1GQ&#10;52mX1t/Dz/S3xHTnjofrUHwq9T7u8yWIQH34D7/aB61gnsLzS/wBcv0H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DOC3twwAAANsAAAAPAAAAAAAAAAAAAAAAAJcCAABkcnMvZG93&#10;bnJldi54bWxQSwUGAAAAAAQABAD1AAAAhwMAAAAA&#10;" path="m0,0l520,,520,520,,520,,0xe" filled="f" strokeweight="1pt">
                  <v:path arrowok="t" o:connecttype="custom" o:connectlocs="0,144;520,144;520,664;0,664;0,144" o:connectangles="0,0,0,0,0"/>
                </v:shape>
                <w10:wrap anchorx="page"/>
              </v:group>
            </w:pict>
          </mc:Fallback>
        </mc:AlternateContent>
      </w:r>
      <w:r>
        <w:rPr>
          <w:sz w:val="24"/>
          <w:szCs w:val="24"/>
        </w:rPr>
        <w:t>I /</w:t>
      </w:r>
      <w:r>
        <w:rPr>
          <w:spacing w:val="-4"/>
          <w:sz w:val="24"/>
          <w:szCs w:val="24"/>
        </w:rPr>
        <w:t xml:space="preserve"> </w:t>
      </w:r>
      <w:proofErr w:type="gramStart"/>
      <w:r>
        <w:rPr>
          <w:spacing w:val="-19"/>
          <w:sz w:val="24"/>
          <w:szCs w:val="24"/>
        </w:rPr>
        <w:t>W</w:t>
      </w:r>
      <w:r>
        <w:rPr>
          <w:sz w:val="24"/>
          <w:szCs w:val="24"/>
        </w:rPr>
        <w:t>e</w:t>
      </w:r>
      <w:proofErr w:type="gramEnd"/>
      <w:r>
        <w:rPr>
          <w:sz w:val="24"/>
          <w:szCs w:val="24"/>
        </w:rPr>
        <w:t xml:space="preserve"> have signed out of my / our i</w:t>
      </w:r>
      <w:r>
        <w:rPr>
          <w:spacing w:val="-8"/>
          <w:sz w:val="24"/>
          <w:szCs w:val="24"/>
        </w:rPr>
        <w:t>T</w:t>
      </w:r>
      <w:r>
        <w:rPr>
          <w:sz w:val="24"/>
          <w:szCs w:val="24"/>
        </w:rPr>
        <w:t>unes Store account. Check this by tapping Settings &gt; Store. It should read “Account: Not signed in”.</w:t>
      </w:r>
    </w:p>
    <w:p w14:paraId="5AA1FCBC" w14:textId="77777777" w:rsidR="00814E8C" w:rsidRDefault="00814E8C">
      <w:pPr>
        <w:spacing w:line="100" w:lineRule="exact"/>
        <w:rPr>
          <w:sz w:val="10"/>
          <w:szCs w:val="10"/>
        </w:rPr>
      </w:pPr>
    </w:p>
    <w:p w14:paraId="1369AFA9" w14:textId="77777777" w:rsidR="00814E8C" w:rsidRDefault="00814E8C">
      <w:pPr>
        <w:spacing w:line="200" w:lineRule="exact"/>
      </w:pPr>
    </w:p>
    <w:p w14:paraId="5884A76E" w14:textId="77777777" w:rsidR="00814E8C" w:rsidRDefault="00814E8C">
      <w:pPr>
        <w:spacing w:line="200" w:lineRule="exact"/>
      </w:pPr>
    </w:p>
    <w:p w14:paraId="74181A46" w14:textId="77777777" w:rsidR="00814E8C" w:rsidRDefault="00814E8C">
      <w:pPr>
        <w:spacing w:line="200" w:lineRule="exact"/>
      </w:pPr>
    </w:p>
    <w:p w14:paraId="5BB4DE2C" w14:textId="77777777" w:rsidR="00814E8C" w:rsidRDefault="000D70F5">
      <w:pPr>
        <w:ind w:left="690"/>
        <w:rPr>
          <w:sz w:val="24"/>
          <w:szCs w:val="24"/>
        </w:rPr>
      </w:pPr>
      <w:r>
        <w:rPr>
          <w:b/>
          <w:sz w:val="24"/>
          <w:szCs w:val="24"/>
        </w:rPr>
        <w:t>Device Information</w:t>
      </w:r>
    </w:p>
    <w:p w14:paraId="44BC29CE" w14:textId="77777777" w:rsidR="00814E8C" w:rsidRDefault="00814E8C">
      <w:pPr>
        <w:spacing w:before="1" w:line="100" w:lineRule="exact"/>
        <w:rPr>
          <w:sz w:val="10"/>
          <w:szCs w:val="10"/>
        </w:rPr>
      </w:pPr>
    </w:p>
    <w:p w14:paraId="019CAC4A" w14:textId="77777777" w:rsidR="00814E8C" w:rsidRDefault="000D70F5">
      <w:pPr>
        <w:spacing w:line="271" w:lineRule="auto"/>
        <w:ind w:left="690" w:right="604"/>
      </w:pPr>
      <w:r>
        <w:t>The following information is used for device identification</w:t>
      </w:r>
      <w:r>
        <w:rPr>
          <w:spacing w:val="-11"/>
        </w:rPr>
        <w:t xml:space="preserve"> </w:t>
      </w:r>
      <w:r>
        <w:t>onl</w:t>
      </w:r>
      <w:r>
        <w:rPr>
          <w:spacing w:val="-13"/>
        </w:rPr>
        <w:t>y</w:t>
      </w:r>
      <w:r>
        <w:t>. Details can be accessed by tapping Settings &gt; General &gt; About. Please complete in CAPI</w:t>
      </w:r>
      <w:r>
        <w:rPr>
          <w:spacing w:val="-16"/>
        </w:rPr>
        <w:t>T</w:t>
      </w:r>
      <w:r>
        <w:t>AL</w:t>
      </w:r>
      <w:r>
        <w:rPr>
          <w:spacing w:val="-7"/>
        </w:rPr>
        <w:t xml:space="preserve"> </w:t>
      </w:r>
      <w:r>
        <w:t>LETTERS. Use a slashed zero for the number zero.</w:t>
      </w:r>
    </w:p>
    <w:p w14:paraId="728A4E4C" w14:textId="77777777" w:rsidR="00814E8C" w:rsidRDefault="00814E8C">
      <w:pPr>
        <w:spacing w:before="8" w:line="100" w:lineRule="exact"/>
        <w:rPr>
          <w:sz w:val="10"/>
          <w:szCs w:val="10"/>
        </w:rPr>
      </w:pPr>
    </w:p>
    <w:p w14:paraId="3EEABB63" w14:textId="77777777" w:rsidR="00814E8C" w:rsidRDefault="00814E8C">
      <w:pPr>
        <w:spacing w:line="200" w:lineRule="exact"/>
        <w:sectPr w:rsidR="00814E8C">
          <w:type w:val="continuous"/>
          <w:pgSz w:w="11900" w:h="16840"/>
          <w:pgMar w:top="160" w:right="740" w:bottom="280" w:left="160" w:header="720" w:footer="720" w:gutter="0"/>
          <w:cols w:space="720"/>
        </w:sectPr>
      </w:pPr>
    </w:p>
    <w:p w14:paraId="4E239B0F" w14:textId="77777777" w:rsidR="00814E8C" w:rsidRDefault="000D70F5">
      <w:pPr>
        <w:tabs>
          <w:tab w:val="left" w:pos="7580"/>
        </w:tabs>
        <w:spacing w:before="36"/>
        <w:ind w:left="690" w:right="-56"/>
        <w:rPr>
          <w:sz w:val="24"/>
          <w:szCs w:val="24"/>
        </w:rPr>
      </w:pPr>
      <w:r>
        <w:rPr>
          <w:w w:val="33"/>
          <w:sz w:val="24"/>
          <w:szCs w:val="24"/>
        </w:rPr>
        <w:lastRenderedPageBreak/>
        <w:t xml:space="preserve">   </w:t>
      </w:r>
      <w:r>
        <w:rPr>
          <w:sz w:val="24"/>
          <w:szCs w:val="24"/>
        </w:rPr>
        <w:t xml:space="preserve">  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Name of Student:</w:t>
      </w:r>
      <w:r>
        <w:rPr>
          <w:spacing w:val="-5"/>
          <w:sz w:val="24"/>
          <w:szCs w:val="24"/>
        </w:rPr>
        <w:t xml:space="preserve"> </w:t>
      </w:r>
      <w:r>
        <w:rPr>
          <w:w w:val="33"/>
          <w:sz w:val="24"/>
          <w:szCs w:val="24"/>
        </w:rPr>
        <w:t xml:space="preserve">   </w:t>
      </w:r>
      <w:r>
        <w:rPr>
          <w:sz w:val="24"/>
          <w:szCs w:val="24"/>
        </w:rPr>
        <w:t xml:space="preserve">  </w:t>
      </w:r>
      <w:r>
        <w:rPr>
          <w:spacing w:val="-10"/>
          <w:sz w:val="24"/>
          <w:szCs w:val="24"/>
        </w:rPr>
        <w:t xml:space="preserve"> </w:t>
      </w:r>
      <w:r>
        <w:rPr>
          <w:strike/>
          <w:spacing w:val="-10"/>
          <w:sz w:val="24"/>
          <w:szCs w:val="24"/>
        </w:rPr>
        <w:t xml:space="preserve"> </w:t>
      </w:r>
      <w:r>
        <w:rPr>
          <w:strike/>
          <w:w w:val="33"/>
          <w:sz w:val="24"/>
          <w:szCs w:val="24"/>
        </w:rPr>
        <w:t xml:space="preserve">   </w:t>
      </w:r>
      <w:r>
        <w:rPr>
          <w:strike/>
          <w:sz w:val="24"/>
          <w:szCs w:val="24"/>
        </w:rPr>
        <w:t xml:space="preserve">                                                            </w:t>
      </w:r>
      <w:r>
        <w:rPr>
          <w:strike/>
          <w:spacing w:val="-20"/>
          <w:sz w:val="24"/>
          <w:szCs w:val="24"/>
        </w:rPr>
        <w:t xml:space="preserve"> </w:t>
      </w:r>
      <w:r>
        <w:rPr>
          <w:strike/>
          <w:w w:val="33"/>
          <w:sz w:val="24"/>
          <w:szCs w:val="24"/>
        </w:rPr>
        <w:t xml:space="preserve">   </w:t>
      </w:r>
      <w:r>
        <w:rPr>
          <w:strike/>
          <w:sz w:val="24"/>
          <w:szCs w:val="24"/>
        </w:rPr>
        <w:t xml:space="preserve">       </w:t>
      </w:r>
      <w:r>
        <w:rPr>
          <w:strike/>
          <w:spacing w:val="-20"/>
          <w:sz w:val="24"/>
          <w:szCs w:val="24"/>
        </w:rPr>
        <w:t xml:space="preserve"> </w:t>
      </w:r>
      <w:r>
        <w:rPr>
          <w:strike/>
          <w:w w:val="33"/>
          <w:sz w:val="24"/>
          <w:szCs w:val="24"/>
        </w:rPr>
        <w:t xml:space="preserve">   </w:t>
      </w:r>
      <w:r>
        <w:rPr>
          <w:strike/>
          <w:sz w:val="24"/>
          <w:szCs w:val="24"/>
        </w:rPr>
        <w:t xml:space="preserve"> </w:t>
      </w:r>
      <w:r>
        <w:rPr>
          <w:strike/>
          <w:sz w:val="24"/>
          <w:szCs w:val="24"/>
        </w:rPr>
        <w:tab/>
      </w:r>
    </w:p>
    <w:p w14:paraId="47005CF9" w14:textId="77777777" w:rsidR="00814E8C" w:rsidRDefault="00814E8C">
      <w:pPr>
        <w:spacing w:before="4" w:line="200" w:lineRule="exact"/>
      </w:pPr>
    </w:p>
    <w:p w14:paraId="73FBA414" w14:textId="77777777" w:rsidR="00814E8C" w:rsidRDefault="000D70F5">
      <w:pPr>
        <w:ind w:left="690"/>
        <w:rPr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5168" behindDoc="1" locked="0" layoutInCell="1" allowOverlap="1" wp14:anchorId="5A486511" wp14:editId="265A26AD">
                <wp:simplePos x="0" y="0"/>
                <wp:positionH relativeFrom="page">
                  <wp:posOffset>1943100</wp:posOffset>
                </wp:positionH>
                <wp:positionV relativeFrom="paragraph">
                  <wp:posOffset>78740</wp:posOffset>
                </wp:positionV>
                <wp:extent cx="1866900" cy="0"/>
                <wp:effectExtent l="0" t="2540" r="12700" b="10160"/>
                <wp:wrapNone/>
                <wp:docPr id="36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66900" cy="0"/>
                          <a:chOff x="3060" y="124"/>
                          <a:chExt cx="2940" cy="0"/>
                        </a:xfrm>
                      </wpg:grpSpPr>
                      <wps:wsp>
                        <wps:cNvPr id="37" name="Freeform 38"/>
                        <wps:cNvSpPr>
                          <a:spLocks/>
                        </wps:cNvSpPr>
                        <wps:spPr bwMode="auto">
                          <a:xfrm>
                            <a:off x="3060" y="124"/>
                            <a:ext cx="2940" cy="0"/>
                          </a:xfrm>
                          <a:custGeom>
                            <a:avLst/>
                            <a:gdLst>
                              <a:gd name="T0" fmla="+- 0 3060 3060"/>
                              <a:gd name="T1" fmla="*/ T0 w 2940"/>
                              <a:gd name="T2" fmla="+- 0 6000 3060"/>
                              <a:gd name="T3" fmla="*/ T2 w 294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940">
                                <a:moveTo>
                                  <a:pt x="0" y="0"/>
                                </a:moveTo>
                                <a:lnTo>
                                  <a:pt x="294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7" o:spid="_x0000_s1026" style="position:absolute;margin-left:153pt;margin-top:6.2pt;width:147pt;height:0;z-index:-251661312;mso-position-horizontal-relative:page" coordorigin="3060,124" coordsize="2940,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">
                <v:polyline id="Freeform 38" o:spid="_x0000_s1027" style="position:absolute;visibility:visible;mso-wrap-style:square;v-text-anchor:top" points="3060,124,6000,124" coordsize="2940,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cp9RIxQAA&#10;ANsAAAAPAAAAZHJzL2Rvd25yZXYueG1sRI9Ba8JAFITvBf/D8gRvzcZKG0mzioiFXnpoFO3xNfua&#10;BLNvY3abxH/vFgoeh5n5hsnWo2lET52rLSuYRzEI4sLqmksFh/3b4xKE88gaG8uk4EoO1qvJQ4ap&#10;tgN/Up/7UgQIuxQVVN63qZSuqMigi2xLHLwf2xn0QXal1B0OAW4a+RTHL9JgzWGhwpa2FRXn/Nco&#10;cPrreMHzKdHJbnfZf+Tt90Y/KzWbjptXEJ5Gfw//t9+1gkUCf1/CD5CrG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Nyn1EjFAAAA2wAAAA8AAAAAAAAAAAAAAAAAlwIAAGRycy9k&#10;b3ducmV2LnhtbFBLBQYAAAAABAAEAPUAAACJAwAAAAA=&#10;" filled="f" strokeweight="1pt">
                  <v:path arrowok="t" o:connecttype="custom" o:connectlocs="0,0;2940,0" o:connectangles="0,0"/>
                </v:polyline>
                <w10:wrap anchorx="page"/>
              </v:group>
            </w:pict>
          </mc:Fallback>
        </mc:AlternateContent>
      </w:r>
      <w:r>
        <w:rPr>
          <w:w w:val="33"/>
          <w:sz w:val="24"/>
          <w:szCs w:val="24"/>
        </w:rPr>
        <w:t xml:space="preserve">   </w:t>
      </w:r>
      <w:r>
        <w:rPr>
          <w:sz w:val="24"/>
          <w:szCs w:val="24"/>
        </w:rPr>
        <w:t xml:space="preserve">                    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Room</w:t>
      </w:r>
      <w:r>
        <w:rPr>
          <w:spacing w:val="-5"/>
          <w:sz w:val="24"/>
          <w:szCs w:val="24"/>
        </w:rPr>
        <w:t>:</w:t>
      </w:r>
      <w:r>
        <w:rPr>
          <w:w w:val="33"/>
          <w:sz w:val="24"/>
          <w:szCs w:val="24"/>
        </w:rPr>
        <w:t xml:space="preserve">   </w:t>
      </w:r>
    </w:p>
    <w:p w14:paraId="17D29B7D" w14:textId="77777777" w:rsidR="00814E8C" w:rsidRDefault="00814E8C">
      <w:pPr>
        <w:spacing w:before="4" w:line="200" w:lineRule="exact"/>
      </w:pPr>
    </w:p>
    <w:p w14:paraId="05A3C695" w14:textId="77777777" w:rsidR="00814E8C" w:rsidRDefault="000D70F5">
      <w:pPr>
        <w:ind w:left="690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6B8A8B18" wp14:editId="3D07062A">
                <wp:simplePos x="0" y="0"/>
                <wp:positionH relativeFrom="page">
                  <wp:posOffset>1924050</wp:posOffset>
                </wp:positionH>
                <wp:positionV relativeFrom="paragraph">
                  <wp:posOffset>-92075</wp:posOffset>
                </wp:positionV>
                <wp:extent cx="3362325" cy="282575"/>
                <wp:effectExtent l="6350" t="0" r="0" b="0"/>
                <wp:wrapNone/>
                <wp:docPr id="35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2325" cy="282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433"/>
                              <w:gridCol w:w="440"/>
                              <w:gridCol w:w="440"/>
                              <w:gridCol w:w="440"/>
                              <w:gridCol w:w="440"/>
                              <w:gridCol w:w="440"/>
                              <w:gridCol w:w="440"/>
                              <w:gridCol w:w="440"/>
                              <w:gridCol w:w="440"/>
                              <w:gridCol w:w="440"/>
                              <w:gridCol w:w="440"/>
                              <w:gridCol w:w="433"/>
                            </w:tblGrid>
                            <w:tr w:rsidR="00814E8C" w14:paraId="7A66E3C5" w14:textId="77777777">
                              <w:trPr>
                                <w:trHeight w:hRule="exact" w:val="425"/>
                              </w:trPr>
                              <w:tc>
                                <w:tcPr>
                                  <w:tcW w:w="43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0D4A6C5" w14:textId="77777777" w:rsidR="00814E8C" w:rsidRDefault="00814E8C">
                                  <w:pPr>
                                    <w:spacing w:before="6" w:line="120" w:lineRule="exac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14:paraId="790E8025" w14:textId="77777777" w:rsidR="00814E8C" w:rsidRDefault="000D70F5">
                                  <w:pPr>
                                    <w:ind w:left="6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w w:val="33"/>
                                      <w:sz w:val="24"/>
                                      <w:szCs w:val="24"/>
                                    </w:rPr>
                                    <w:t xml:space="preserve">   </w:t>
                                  </w:r>
                                </w:p>
                              </w:tc>
                              <w:tc>
                                <w:tcPr>
                                  <w:tcW w:w="44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C570E91" w14:textId="77777777" w:rsidR="00814E8C" w:rsidRDefault="00814E8C">
                                  <w:pPr>
                                    <w:spacing w:before="6" w:line="120" w:lineRule="exac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14:paraId="72D6B11B" w14:textId="77777777" w:rsidR="00814E8C" w:rsidRDefault="000D70F5">
                                  <w:pPr>
                                    <w:ind w:left="248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w w:val="33"/>
                                      <w:sz w:val="24"/>
                                      <w:szCs w:val="24"/>
                                    </w:rPr>
                                    <w:t xml:space="preserve">   </w:t>
                                  </w:r>
                                </w:p>
                              </w:tc>
                              <w:tc>
                                <w:tcPr>
                                  <w:tcW w:w="44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155503F" w14:textId="77777777" w:rsidR="00814E8C" w:rsidRDefault="00814E8C"/>
                              </w:tc>
                              <w:tc>
                                <w:tcPr>
                                  <w:tcW w:w="44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0F4490B" w14:textId="77777777" w:rsidR="00814E8C" w:rsidRDefault="00814E8C">
                                  <w:pPr>
                                    <w:spacing w:before="6" w:line="120" w:lineRule="exac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14:paraId="26A301C4" w14:textId="77777777" w:rsidR="00814E8C" w:rsidRDefault="000D70F5">
                                  <w:pPr>
                                    <w:ind w:left="88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w w:val="33"/>
                                      <w:sz w:val="24"/>
                                      <w:szCs w:val="24"/>
                                    </w:rPr>
                                    <w:t xml:space="preserve">   </w:t>
                                  </w:r>
                                </w:p>
                              </w:tc>
                              <w:tc>
                                <w:tcPr>
                                  <w:tcW w:w="44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6877CB7" w14:textId="77777777" w:rsidR="00814E8C" w:rsidRDefault="00814E8C">
                                  <w:pPr>
                                    <w:spacing w:before="6" w:line="120" w:lineRule="exac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14:paraId="26C86162" w14:textId="77777777" w:rsidR="00814E8C" w:rsidRDefault="000D70F5">
                                  <w:pPr>
                                    <w:ind w:right="-8"/>
                                    <w:jc w:val="righ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w w:val="33"/>
                                      <w:sz w:val="24"/>
                                      <w:szCs w:val="24"/>
                                    </w:rPr>
                                    <w:t xml:space="preserve">   </w:t>
                                  </w:r>
                                </w:p>
                              </w:tc>
                              <w:tc>
                                <w:tcPr>
                                  <w:tcW w:w="44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04CAB77" w14:textId="77777777" w:rsidR="00814E8C" w:rsidRDefault="00814E8C"/>
                              </w:tc>
                              <w:tc>
                                <w:tcPr>
                                  <w:tcW w:w="44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85ADD48" w14:textId="77777777" w:rsidR="00814E8C" w:rsidRDefault="00814E8C">
                                  <w:pPr>
                                    <w:spacing w:before="6" w:line="120" w:lineRule="exac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14:paraId="60E7E01B" w14:textId="77777777" w:rsidR="00814E8C" w:rsidRDefault="000D70F5">
                                  <w:pPr>
                                    <w:ind w:left="170" w:right="114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w w:val="33"/>
                                      <w:sz w:val="24"/>
                                      <w:szCs w:val="24"/>
                                    </w:rPr>
                                    <w:t xml:space="preserve">   </w:t>
                                  </w:r>
                                </w:p>
                              </w:tc>
                              <w:tc>
                                <w:tcPr>
                                  <w:tcW w:w="44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A8D5A8E" w14:textId="77777777" w:rsidR="00814E8C" w:rsidRDefault="00814E8C"/>
                              </w:tc>
                              <w:tc>
                                <w:tcPr>
                                  <w:tcW w:w="44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BD7BEE5" w14:textId="77777777" w:rsidR="00814E8C" w:rsidRDefault="00814E8C">
                                  <w:pPr>
                                    <w:spacing w:before="6" w:line="120" w:lineRule="exac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14:paraId="7EC331B4" w14:textId="77777777" w:rsidR="00814E8C" w:rsidRDefault="000D70F5">
                                  <w:pPr>
                                    <w:ind w:left="48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w w:val="33"/>
                                      <w:sz w:val="24"/>
                                      <w:szCs w:val="24"/>
                                    </w:rPr>
                                    <w:t xml:space="preserve">   </w:t>
                                  </w:r>
                                </w:p>
                              </w:tc>
                              <w:tc>
                                <w:tcPr>
                                  <w:tcW w:w="44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156B06B" w14:textId="77777777" w:rsidR="00814E8C" w:rsidRDefault="00814E8C">
                                  <w:pPr>
                                    <w:spacing w:before="6" w:line="120" w:lineRule="exac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14:paraId="15BAAD40" w14:textId="77777777" w:rsidR="00814E8C" w:rsidRDefault="000D70F5">
                                  <w:pPr>
                                    <w:ind w:right="32"/>
                                    <w:jc w:val="righ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w w:val="33"/>
                                      <w:sz w:val="24"/>
                                      <w:szCs w:val="24"/>
                                    </w:rPr>
                                    <w:t xml:space="preserve">   </w:t>
                                  </w:r>
                                </w:p>
                              </w:tc>
                              <w:tc>
                                <w:tcPr>
                                  <w:tcW w:w="44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5952274" w14:textId="77777777" w:rsidR="00814E8C" w:rsidRDefault="00814E8C"/>
                              </w:tc>
                              <w:tc>
                                <w:tcPr>
                                  <w:tcW w:w="43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5578A71" w14:textId="77777777" w:rsidR="00814E8C" w:rsidRDefault="00814E8C"/>
                              </w:tc>
                            </w:tr>
                          </w:tbl>
                          <w:p w14:paraId="583CEAC9" w14:textId="77777777" w:rsidR="00814E8C" w:rsidRDefault="00814E8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6" o:spid="_x0000_s1026" type="#_x0000_t202" style="position:absolute;left:0;text-align:left;margin-left:151.5pt;margin-top:-7.2pt;width:264.75pt;height:22.2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433"/>
                        <w:gridCol w:w="440"/>
                        <w:gridCol w:w="440"/>
                        <w:gridCol w:w="440"/>
                        <w:gridCol w:w="440"/>
                        <w:gridCol w:w="440"/>
                        <w:gridCol w:w="440"/>
                        <w:gridCol w:w="440"/>
                        <w:gridCol w:w="440"/>
                        <w:gridCol w:w="440"/>
                        <w:gridCol w:w="440"/>
                        <w:gridCol w:w="433"/>
                      </w:tblGrid>
                      <w:tr w:rsidR="00814E8C" w14:paraId="7A66E3C5" w14:textId="77777777">
                        <w:trPr>
                          <w:trHeight w:hRule="exact" w:val="425"/>
                        </w:trPr>
                        <w:tc>
                          <w:tcPr>
                            <w:tcW w:w="43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0D4A6C5" w14:textId="77777777" w:rsidR="00814E8C" w:rsidRDefault="00814E8C">
                            <w:pPr>
                              <w:spacing w:before="6" w:line="120" w:lineRule="exact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14:paraId="790E8025" w14:textId="77777777" w:rsidR="00814E8C" w:rsidRDefault="000D70F5">
                            <w:pPr>
                              <w:ind w:left="6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w w:val="33"/>
                                <w:sz w:val="24"/>
                                <w:szCs w:val="24"/>
                              </w:rPr>
                              <w:t xml:space="preserve">   </w:t>
                            </w:r>
                          </w:p>
                        </w:tc>
                        <w:tc>
                          <w:tcPr>
                            <w:tcW w:w="44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C570E91" w14:textId="77777777" w:rsidR="00814E8C" w:rsidRDefault="00814E8C">
                            <w:pPr>
                              <w:spacing w:before="6" w:line="120" w:lineRule="exact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14:paraId="72D6B11B" w14:textId="77777777" w:rsidR="00814E8C" w:rsidRDefault="000D70F5">
                            <w:pPr>
                              <w:ind w:left="248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w w:val="33"/>
                                <w:sz w:val="24"/>
                                <w:szCs w:val="24"/>
                              </w:rPr>
                              <w:t xml:space="preserve">   </w:t>
                            </w:r>
                          </w:p>
                        </w:tc>
                        <w:tc>
                          <w:tcPr>
                            <w:tcW w:w="44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155503F" w14:textId="77777777" w:rsidR="00814E8C" w:rsidRDefault="00814E8C"/>
                        </w:tc>
                        <w:tc>
                          <w:tcPr>
                            <w:tcW w:w="44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0F4490B" w14:textId="77777777" w:rsidR="00814E8C" w:rsidRDefault="00814E8C">
                            <w:pPr>
                              <w:spacing w:before="6" w:line="120" w:lineRule="exact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14:paraId="26A301C4" w14:textId="77777777" w:rsidR="00814E8C" w:rsidRDefault="000D70F5">
                            <w:pPr>
                              <w:ind w:left="88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w w:val="33"/>
                                <w:sz w:val="24"/>
                                <w:szCs w:val="24"/>
                              </w:rPr>
                              <w:t xml:space="preserve">   </w:t>
                            </w:r>
                          </w:p>
                        </w:tc>
                        <w:tc>
                          <w:tcPr>
                            <w:tcW w:w="44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6877CB7" w14:textId="77777777" w:rsidR="00814E8C" w:rsidRDefault="00814E8C">
                            <w:pPr>
                              <w:spacing w:before="6" w:line="120" w:lineRule="exact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14:paraId="26C86162" w14:textId="77777777" w:rsidR="00814E8C" w:rsidRDefault="000D70F5">
                            <w:pPr>
                              <w:ind w:right="-8"/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w w:val="33"/>
                                <w:sz w:val="24"/>
                                <w:szCs w:val="24"/>
                              </w:rPr>
                              <w:t xml:space="preserve">   </w:t>
                            </w:r>
                          </w:p>
                        </w:tc>
                        <w:tc>
                          <w:tcPr>
                            <w:tcW w:w="44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04CAB77" w14:textId="77777777" w:rsidR="00814E8C" w:rsidRDefault="00814E8C"/>
                        </w:tc>
                        <w:tc>
                          <w:tcPr>
                            <w:tcW w:w="44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85ADD48" w14:textId="77777777" w:rsidR="00814E8C" w:rsidRDefault="00814E8C">
                            <w:pPr>
                              <w:spacing w:before="6" w:line="120" w:lineRule="exact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14:paraId="60E7E01B" w14:textId="77777777" w:rsidR="00814E8C" w:rsidRDefault="000D70F5">
                            <w:pPr>
                              <w:ind w:left="170" w:right="114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w w:val="33"/>
                                <w:sz w:val="24"/>
                                <w:szCs w:val="24"/>
                              </w:rPr>
                              <w:t xml:space="preserve">   </w:t>
                            </w:r>
                          </w:p>
                        </w:tc>
                        <w:tc>
                          <w:tcPr>
                            <w:tcW w:w="44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A8D5A8E" w14:textId="77777777" w:rsidR="00814E8C" w:rsidRDefault="00814E8C"/>
                        </w:tc>
                        <w:tc>
                          <w:tcPr>
                            <w:tcW w:w="44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BD7BEE5" w14:textId="77777777" w:rsidR="00814E8C" w:rsidRDefault="00814E8C">
                            <w:pPr>
                              <w:spacing w:before="6" w:line="120" w:lineRule="exact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14:paraId="7EC331B4" w14:textId="77777777" w:rsidR="00814E8C" w:rsidRDefault="000D70F5">
                            <w:pPr>
                              <w:ind w:left="48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w w:val="33"/>
                                <w:sz w:val="24"/>
                                <w:szCs w:val="24"/>
                              </w:rPr>
                              <w:t xml:space="preserve">   </w:t>
                            </w:r>
                          </w:p>
                        </w:tc>
                        <w:tc>
                          <w:tcPr>
                            <w:tcW w:w="44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156B06B" w14:textId="77777777" w:rsidR="00814E8C" w:rsidRDefault="00814E8C">
                            <w:pPr>
                              <w:spacing w:before="6" w:line="120" w:lineRule="exact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14:paraId="15BAAD40" w14:textId="77777777" w:rsidR="00814E8C" w:rsidRDefault="000D70F5">
                            <w:pPr>
                              <w:ind w:right="32"/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w w:val="33"/>
                                <w:sz w:val="24"/>
                                <w:szCs w:val="24"/>
                              </w:rPr>
                              <w:t xml:space="preserve">   </w:t>
                            </w:r>
                          </w:p>
                        </w:tc>
                        <w:tc>
                          <w:tcPr>
                            <w:tcW w:w="44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5952274" w14:textId="77777777" w:rsidR="00814E8C" w:rsidRDefault="00814E8C"/>
                        </w:tc>
                        <w:tc>
                          <w:tcPr>
                            <w:tcW w:w="43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5578A71" w14:textId="77777777" w:rsidR="00814E8C" w:rsidRDefault="00814E8C"/>
                        </w:tc>
                      </w:tr>
                    </w:tbl>
                    <w:p w14:paraId="583CEAC9" w14:textId="77777777" w:rsidR="00814E8C" w:rsidRDefault="00814E8C"/>
                  </w:txbxContent>
                </v:textbox>
                <w10:wrap anchorx="page"/>
              </v:shape>
            </w:pict>
          </mc:Fallback>
        </mc:AlternateContent>
      </w:r>
      <w:r>
        <w:rPr>
          <w:w w:val="33"/>
          <w:sz w:val="24"/>
          <w:szCs w:val="24"/>
        </w:rPr>
        <w:t xml:space="preserve">   </w:t>
      </w:r>
      <w:r>
        <w:rPr>
          <w:sz w:val="24"/>
          <w:szCs w:val="24"/>
        </w:rPr>
        <w:t xml:space="preserve">       </w:t>
      </w:r>
      <w:r>
        <w:rPr>
          <w:spacing w:val="-28"/>
          <w:sz w:val="24"/>
          <w:szCs w:val="24"/>
        </w:rPr>
        <w:t xml:space="preserve"> </w:t>
      </w:r>
      <w:r>
        <w:rPr>
          <w:sz w:val="24"/>
          <w:szCs w:val="24"/>
        </w:rPr>
        <w:t>Serial Number</w:t>
      </w:r>
      <w:r>
        <w:rPr>
          <w:spacing w:val="-5"/>
          <w:sz w:val="24"/>
          <w:szCs w:val="24"/>
        </w:rPr>
        <w:t>:</w:t>
      </w:r>
      <w:r>
        <w:rPr>
          <w:w w:val="33"/>
          <w:sz w:val="24"/>
          <w:szCs w:val="24"/>
        </w:rPr>
        <w:t xml:space="preserve">   </w:t>
      </w:r>
    </w:p>
    <w:p w14:paraId="7705F022" w14:textId="77777777" w:rsidR="00814E8C" w:rsidRDefault="000D70F5">
      <w:pPr>
        <w:spacing w:before="16"/>
        <w:rPr>
          <w:sz w:val="24"/>
          <w:szCs w:val="24"/>
        </w:rPr>
      </w:pPr>
      <w:r>
        <w:br w:type="column"/>
      </w:r>
      <w:r>
        <w:lastRenderedPageBreak/>
        <w:t>Device</w:t>
      </w:r>
      <w:r>
        <w:rPr>
          <w:sz w:val="24"/>
          <w:szCs w:val="24"/>
        </w:rPr>
        <w:t>: iPod</w:t>
      </w:r>
      <w:r>
        <w:rPr>
          <w:spacing w:val="-4"/>
          <w:sz w:val="24"/>
          <w:szCs w:val="24"/>
        </w:rPr>
        <w:t xml:space="preserve"> </w:t>
      </w:r>
      <w:r>
        <w:rPr>
          <w:spacing w:val="-17"/>
          <w:sz w:val="24"/>
          <w:szCs w:val="24"/>
        </w:rPr>
        <w:t>T</w:t>
      </w:r>
      <w:r>
        <w:rPr>
          <w:sz w:val="24"/>
          <w:szCs w:val="24"/>
        </w:rPr>
        <w:t>ouch/iPhone/</w:t>
      </w:r>
      <w:proofErr w:type="spellStart"/>
      <w:r>
        <w:rPr>
          <w:sz w:val="24"/>
          <w:szCs w:val="24"/>
        </w:rPr>
        <w:t>iPad</w:t>
      </w:r>
      <w:proofErr w:type="spellEnd"/>
    </w:p>
    <w:p w14:paraId="39DA366C" w14:textId="77777777" w:rsidR="00814E8C" w:rsidRDefault="00814E8C">
      <w:pPr>
        <w:spacing w:before="9" w:line="160" w:lineRule="exact"/>
        <w:rPr>
          <w:sz w:val="17"/>
          <w:szCs w:val="17"/>
        </w:rPr>
      </w:pPr>
    </w:p>
    <w:p w14:paraId="0366A0A2" w14:textId="77777777" w:rsidR="00814E8C" w:rsidRDefault="00814E8C">
      <w:pPr>
        <w:spacing w:line="200" w:lineRule="exact"/>
      </w:pPr>
    </w:p>
    <w:p w14:paraId="132D20B3" w14:textId="77777777" w:rsidR="00814E8C" w:rsidRDefault="00814E8C">
      <w:pPr>
        <w:spacing w:line="200" w:lineRule="exact"/>
      </w:pPr>
    </w:p>
    <w:p w14:paraId="454C2F32" w14:textId="77777777" w:rsidR="00814E8C" w:rsidRDefault="00814E8C">
      <w:pPr>
        <w:spacing w:line="200" w:lineRule="exact"/>
      </w:pPr>
    </w:p>
    <w:p w14:paraId="16BB6589" w14:textId="77777777" w:rsidR="00814E8C" w:rsidRDefault="000D70F5">
      <w:pPr>
        <w:ind w:left="570"/>
        <w:rPr>
          <w:sz w:val="16"/>
          <w:szCs w:val="16"/>
        </w:rPr>
        <w:sectPr w:rsidR="00814E8C">
          <w:type w:val="continuous"/>
          <w:pgSz w:w="11900" w:h="16840"/>
          <w:pgMar w:top="160" w:right="740" w:bottom="280" w:left="160" w:header="720" w:footer="720" w:gutter="0"/>
          <w:cols w:num="2" w:space="720" w:equalWidth="0">
            <w:col w:w="7597" w:space="143"/>
            <w:col w:w="3260"/>
          </w:cols>
        </w:sectPr>
      </w:pPr>
      <w:r>
        <w:rPr>
          <w:sz w:val="16"/>
          <w:szCs w:val="16"/>
        </w:rPr>
        <w:t xml:space="preserve">Either </w:t>
      </w:r>
      <w:r>
        <w:rPr>
          <w:spacing w:val="-6"/>
          <w:sz w:val="16"/>
          <w:szCs w:val="16"/>
        </w:rPr>
        <w:t>1</w:t>
      </w:r>
      <w:r>
        <w:rPr>
          <w:sz w:val="16"/>
          <w:szCs w:val="16"/>
        </w:rPr>
        <w:t>1 or 12 characters</w:t>
      </w:r>
    </w:p>
    <w:p w14:paraId="2E33007A" w14:textId="77777777" w:rsidR="00814E8C" w:rsidRDefault="00814E8C">
      <w:pPr>
        <w:spacing w:before="8" w:line="280" w:lineRule="exact"/>
        <w:rPr>
          <w:sz w:val="28"/>
          <w:szCs w:val="28"/>
        </w:rPr>
      </w:pPr>
    </w:p>
    <w:p w14:paraId="75A61BA3" w14:textId="77777777" w:rsidR="00814E8C" w:rsidRDefault="000D70F5">
      <w:pPr>
        <w:spacing w:before="16"/>
        <w:ind w:left="690"/>
        <w:rPr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9024" behindDoc="1" locked="0" layoutInCell="1" allowOverlap="1" wp14:anchorId="51844935" wp14:editId="5AF948D3">
                <wp:simplePos x="0" y="0"/>
                <wp:positionH relativeFrom="page">
                  <wp:posOffset>1924050</wp:posOffset>
                </wp:positionH>
                <wp:positionV relativeFrom="paragraph">
                  <wp:posOffset>-56515</wp:posOffset>
                </wp:positionV>
                <wp:extent cx="561975" cy="282575"/>
                <wp:effectExtent l="0" t="0" r="3175" b="2540"/>
                <wp:wrapNone/>
                <wp:docPr id="30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1975" cy="282575"/>
                          <a:chOff x="3030" y="-90"/>
                          <a:chExt cx="885" cy="445"/>
                        </a:xfrm>
                      </wpg:grpSpPr>
                      <wpg:grpSp>
                        <wpg:cNvPr id="31" name="Group 32"/>
                        <wpg:cNvGrpSpPr>
                          <a:grpSpLocks/>
                        </wpg:cNvGrpSpPr>
                        <wpg:grpSpPr bwMode="auto">
                          <a:xfrm>
                            <a:off x="3040" y="-80"/>
                            <a:ext cx="425" cy="425"/>
                            <a:chOff x="3040" y="-80"/>
                            <a:chExt cx="425" cy="425"/>
                          </a:xfrm>
                        </wpg:grpSpPr>
                        <wps:wsp>
                          <wps:cNvPr id="32" name="Freeform 35"/>
                          <wps:cNvSpPr>
                            <a:spLocks/>
                          </wps:cNvSpPr>
                          <wps:spPr bwMode="auto">
                            <a:xfrm>
                              <a:off x="3040" y="-80"/>
                              <a:ext cx="425" cy="425"/>
                            </a:xfrm>
                            <a:custGeom>
                              <a:avLst/>
                              <a:gdLst>
                                <a:gd name="T0" fmla="+- 0 3040 3040"/>
                                <a:gd name="T1" fmla="*/ T0 w 425"/>
                                <a:gd name="T2" fmla="+- 0 -80 -80"/>
                                <a:gd name="T3" fmla="*/ -80 h 425"/>
                                <a:gd name="T4" fmla="+- 0 3465 3040"/>
                                <a:gd name="T5" fmla="*/ T4 w 425"/>
                                <a:gd name="T6" fmla="+- 0 -80 -80"/>
                                <a:gd name="T7" fmla="*/ -80 h 425"/>
                                <a:gd name="T8" fmla="+- 0 3465 3040"/>
                                <a:gd name="T9" fmla="*/ T8 w 425"/>
                                <a:gd name="T10" fmla="+- 0 345 -80"/>
                                <a:gd name="T11" fmla="*/ 345 h 425"/>
                                <a:gd name="T12" fmla="+- 0 3040 3040"/>
                                <a:gd name="T13" fmla="*/ T12 w 425"/>
                                <a:gd name="T14" fmla="+- 0 345 -80"/>
                                <a:gd name="T15" fmla="*/ 345 h 425"/>
                                <a:gd name="T16" fmla="+- 0 3040 3040"/>
                                <a:gd name="T17" fmla="*/ T16 w 425"/>
                                <a:gd name="T18" fmla="+- 0 -80 -80"/>
                                <a:gd name="T19" fmla="*/ -80 h 42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25" h="425">
                                  <a:moveTo>
                                    <a:pt x="0" y="0"/>
                                  </a:moveTo>
                                  <a:lnTo>
                                    <a:pt x="425" y="0"/>
                                  </a:lnTo>
                                  <a:lnTo>
                                    <a:pt x="425" y="425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33" name="Group 33"/>
                          <wpg:cNvGrpSpPr>
                            <a:grpSpLocks/>
                          </wpg:cNvGrpSpPr>
                          <wpg:grpSpPr bwMode="auto">
                            <a:xfrm>
                              <a:off x="3480" y="-80"/>
                              <a:ext cx="425" cy="425"/>
                              <a:chOff x="3480" y="-80"/>
                              <a:chExt cx="425" cy="425"/>
                            </a:xfrm>
                          </wpg:grpSpPr>
                          <wps:wsp>
                            <wps:cNvPr id="34" name="Freeform 34"/>
                            <wps:cNvSpPr>
                              <a:spLocks/>
                            </wps:cNvSpPr>
                            <wps:spPr bwMode="auto">
                              <a:xfrm>
                                <a:off x="3480" y="-80"/>
                                <a:ext cx="425" cy="425"/>
                              </a:xfrm>
                              <a:custGeom>
                                <a:avLst/>
                                <a:gdLst>
                                  <a:gd name="T0" fmla="+- 0 3480 3480"/>
                                  <a:gd name="T1" fmla="*/ T0 w 425"/>
                                  <a:gd name="T2" fmla="+- 0 -80 -80"/>
                                  <a:gd name="T3" fmla="*/ -80 h 425"/>
                                  <a:gd name="T4" fmla="+- 0 3905 3480"/>
                                  <a:gd name="T5" fmla="*/ T4 w 425"/>
                                  <a:gd name="T6" fmla="+- 0 -80 -80"/>
                                  <a:gd name="T7" fmla="*/ -80 h 425"/>
                                  <a:gd name="T8" fmla="+- 0 3905 3480"/>
                                  <a:gd name="T9" fmla="*/ T8 w 425"/>
                                  <a:gd name="T10" fmla="+- 0 345 -80"/>
                                  <a:gd name="T11" fmla="*/ 345 h 425"/>
                                  <a:gd name="T12" fmla="+- 0 3480 3480"/>
                                  <a:gd name="T13" fmla="*/ T12 w 425"/>
                                  <a:gd name="T14" fmla="+- 0 345 -80"/>
                                  <a:gd name="T15" fmla="*/ 345 h 425"/>
                                  <a:gd name="T16" fmla="+- 0 3480 3480"/>
                                  <a:gd name="T17" fmla="*/ T16 w 425"/>
                                  <a:gd name="T18" fmla="+- 0 -80 -80"/>
                                  <a:gd name="T19" fmla="*/ -80 h 425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</a:cxnLst>
                                <a:rect l="0" t="0" r="r" b="b"/>
                                <a:pathLst>
                                  <a:path w="425" h="425">
                                    <a:moveTo>
                                      <a:pt x="0" y="0"/>
                                    </a:moveTo>
                                    <a:lnTo>
                                      <a:pt x="425" y="0"/>
                                    </a:lnTo>
                                    <a:lnTo>
                                      <a:pt x="425" y="425"/>
                                    </a:lnTo>
                                    <a:lnTo>
                                      <a:pt x="0" y="42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1" o:spid="_x0000_s1026" style="position:absolute;margin-left:151.5pt;margin-top:-4.4pt;width:44.25pt;height:22.25pt;z-index:-251667456;mso-position-horizontal-relative:page" coordorigin="3030,-90" coordsize="885,44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">
                <v:group id="Group 32" o:spid="_x0000_s1027" style="position:absolute;left:3040;top:-80;width:425;height:425" coordorigin="3040,-80" coordsize="425,42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MnEO+HDAAAA2wAAAA8A&#10;AAAAAAAAAAAAAAAAqQIAAGRycy9kb3ducmV2LnhtbFBLBQYAAAAABAAEAPoAAACZAwAAAAA=&#10;">
                  <v:shape id="Freeform 35" o:spid="_x0000_s1028" style="position:absolute;left:3040;top:-80;width:425;height:425;visibility:visible;mso-wrap-style:square;v-text-anchor:top" coordsize="425,42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4tV6OxQAA&#10;ANsAAAAPAAAAZHJzL2Rvd25yZXYueG1sRI9Ba8JAFITvgv9heYI33TSCltRVitAitWqbas/P7GsS&#10;zL6N2a2m/94VhB6HmfmGmc5bU4kzNa60rOBhGIEgzqwuOVew+3oZPIJwHlljZZkU/JGD+azbmWKi&#10;7YU/6Zz6XAQIuwQVFN7XiZQuK8igG9qaOHg/tjHog2xyqRu8BLipZBxFY2mw5LBQYE2LgrJj+msU&#10;fKwOrwc9iuL95n29Ok3c6XuLb0r1e+3zEwhPrf8P39tLrWAUw+1L+AFydgU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Pi1Xo7FAAAA2wAAAA8AAAAAAAAAAAAAAAAAlwIAAGRycy9k&#10;b3ducmV2LnhtbFBLBQYAAAAABAAEAPUAAACJAwAAAAA=&#10;" path="m0,0l425,,425,425,,425,,0xe" filled="f" strokeweight="1pt">
                    <v:path arrowok="t" o:connecttype="custom" o:connectlocs="0,-80;425,-80;425,345;0,345;0,-80" o:connectangles="0,0,0,0,0"/>
                  </v:shape>
                  <v:group id="Group 33" o:spid="_x0000_s1029" style="position:absolute;left:3480;top:-80;width:425;height:425" coordorigin="3480,-80" coordsize="425,42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VloADcUAAADbAAAA&#10;DwAAAAAAAAAAAAAAAACpAgAAZHJzL2Rvd25yZXYueG1sUEsFBgAAAAAEAAQA+gAAAJsDAAAAAA==&#10;">
                    <v:shape id="Freeform 34" o:spid="_x0000_s1030" style="position:absolute;left:3480;top:-80;width:425;height:425;visibility:visible;mso-wrap-style:square;v-text-anchor:top" coordsize="425,42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YEGNhxQAA&#10;ANsAAAAPAAAAZHJzL2Rvd25yZXYueG1sRI9Ba8JAFITvQv/D8gredKOWWlJXEUERrVq17fmZfSbB&#10;7NuY3Wr8926h4HGYmW+Ywag2hbhQ5XLLCjrtCARxYnXOqYKv/bT1BsJ5ZI2FZVJwIwej4VNjgLG2&#10;V97SZedTESDsYlSQeV/GUrokI4OubUvi4B1tZdAHWaVSV3gNcFPIbhS9SoM5h4UMS5pklJx2v0bB&#10;5/IwO+he1P1ef6yW5747/2xwoVTzuR6/g/BU+0f4vz3XCnov8Pcl/AA5vAM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BgQY2HFAAAA2wAAAA8AAAAAAAAAAAAAAAAAlwIAAGRycy9k&#10;b3ducmV2LnhtbFBLBQYAAAAABAAEAPUAAACJAwAAAAA=&#10;" path="m0,0l425,,425,425,,425,,0xe" filled="f" strokeweight="1pt">
                      <v:path arrowok="t" o:connecttype="custom" o:connectlocs="0,-80;425,-80;425,345;0,345;0,-80" o:connectangles="0,0,0,0,0"/>
                    </v:shape>
                  </v:group>
                </v:group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0048" behindDoc="1" locked="0" layoutInCell="1" allowOverlap="1" wp14:anchorId="286BA6F0" wp14:editId="44F00853">
                <wp:simplePos x="0" y="0"/>
                <wp:positionH relativeFrom="page">
                  <wp:posOffset>2647950</wp:posOffset>
                </wp:positionH>
                <wp:positionV relativeFrom="paragraph">
                  <wp:posOffset>-56515</wp:posOffset>
                </wp:positionV>
                <wp:extent cx="561975" cy="282575"/>
                <wp:effectExtent l="0" t="0" r="3175" b="2540"/>
                <wp:wrapNone/>
                <wp:docPr id="25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1975" cy="282575"/>
                          <a:chOff x="4170" y="-90"/>
                          <a:chExt cx="885" cy="445"/>
                        </a:xfrm>
                      </wpg:grpSpPr>
                      <wpg:grpSp>
                        <wpg:cNvPr id="26" name="Group 27"/>
                        <wpg:cNvGrpSpPr>
                          <a:grpSpLocks/>
                        </wpg:cNvGrpSpPr>
                        <wpg:grpSpPr bwMode="auto">
                          <a:xfrm>
                            <a:off x="4180" y="-80"/>
                            <a:ext cx="425" cy="425"/>
                            <a:chOff x="4180" y="-80"/>
                            <a:chExt cx="425" cy="425"/>
                          </a:xfrm>
                        </wpg:grpSpPr>
                        <wps:wsp>
                          <wps:cNvPr id="27" name="Freeform 30"/>
                          <wps:cNvSpPr>
                            <a:spLocks/>
                          </wps:cNvSpPr>
                          <wps:spPr bwMode="auto">
                            <a:xfrm>
                              <a:off x="4180" y="-80"/>
                              <a:ext cx="425" cy="425"/>
                            </a:xfrm>
                            <a:custGeom>
                              <a:avLst/>
                              <a:gdLst>
                                <a:gd name="T0" fmla="+- 0 4180 4180"/>
                                <a:gd name="T1" fmla="*/ T0 w 425"/>
                                <a:gd name="T2" fmla="+- 0 -80 -80"/>
                                <a:gd name="T3" fmla="*/ -80 h 425"/>
                                <a:gd name="T4" fmla="+- 0 4605 4180"/>
                                <a:gd name="T5" fmla="*/ T4 w 425"/>
                                <a:gd name="T6" fmla="+- 0 -80 -80"/>
                                <a:gd name="T7" fmla="*/ -80 h 425"/>
                                <a:gd name="T8" fmla="+- 0 4605 4180"/>
                                <a:gd name="T9" fmla="*/ T8 w 425"/>
                                <a:gd name="T10" fmla="+- 0 345 -80"/>
                                <a:gd name="T11" fmla="*/ 345 h 425"/>
                                <a:gd name="T12" fmla="+- 0 4180 4180"/>
                                <a:gd name="T13" fmla="*/ T12 w 425"/>
                                <a:gd name="T14" fmla="+- 0 345 -80"/>
                                <a:gd name="T15" fmla="*/ 345 h 425"/>
                                <a:gd name="T16" fmla="+- 0 4180 4180"/>
                                <a:gd name="T17" fmla="*/ T16 w 425"/>
                                <a:gd name="T18" fmla="+- 0 -80 -80"/>
                                <a:gd name="T19" fmla="*/ -80 h 42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25" h="425">
                                  <a:moveTo>
                                    <a:pt x="0" y="0"/>
                                  </a:moveTo>
                                  <a:lnTo>
                                    <a:pt x="425" y="0"/>
                                  </a:lnTo>
                                  <a:lnTo>
                                    <a:pt x="425" y="425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28" name="Group 28"/>
                          <wpg:cNvGrpSpPr>
                            <a:grpSpLocks/>
                          </wpg:cNvGrpSpPr>
                          <wpg:grpSpPr bwMode="auto">
                            <a:xfrm>
                              <a:off x="4620" y="-80"/>
                              <a:ext cx="425" cy="425"/>
                              <a:chOff x="4620" y="-80"/>
                              <a:chExt cx="425" cy="425"/>
                            </a:xfrm>
                          </wpg:grpSpPr>
                          <wps:wsp>
                            <wps:cNvPr id="29" name="Freeform 29"/>
                            <wps:cNvSpPr>
                              <a:spLocks/>
                            </wps:cNvSpPr>
                            <wps:spPr bwMode="auto">
                              <a:xfrm>
                                <a:off x="4620" y="-80"/>
                                <a:ext cx="425" cy="425"/>
                              </a:xfrm>
                              <a:custGeom>
                                <a:avLst/>
                                <a:gdLst>
                                  <a:gd name="T0" fmla="+- 0 4620 4620"/>
                                  <a:gd name="T1" fmla="*/ T0 w 425"/>
                                  <a:gd name="T2" fmla="+- 0 -80 -80"/>
                                  <a:gd name="T3" fmla="*/ -80 h 425"/>
                                  <a:gd name="T4" fmla="+- 0 5045 4620"/>
                                  <a:gd name="T5" fmla="*/ T4 w 425"/>
                                  <a:gd name="T6" fmla="+- 0 -80 -80"/>
                                  <a:gd name="T7" fmla="*/ -80 h 425"/>
                                  <a:gd name="T8" fmla="+- 0 5045 4620"/>
                                  <a:gd name="T9" fmla="*/ T8 w 425"/>
                                  <a:gd name="T10" fmla="+- 0 345 -80"/>
                                  <a:gd name="T11" fmla="*/ 345 h 425"/>
                                  <a:gd name="T12" fmla="+- 0 4620 4620"/>
                                  <a:gd name="T13" fmla="*/ T12 w 425"/>
                                  <a:gd name="T14" fmla="+- 0 345 -80"/>
                                  <a:gd name="T15" fmla="*/ 345 h 425"/>
                                  <a:gd name="T16" fmla="+- 0 4620 4620"/>
                                  <a:gd name="T17" fmla="*/ T16 w 425"/>
                                  <a:gd name="T18" fmla="+- 0 -80 -80"/>
                                  <a:gd name="T19" fmla="*/ -80 h 425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</a:cxnLst>
                                <a:rect l="0" t="0" r="r" b="b"/>
                                <a:pathLst>
                                  <a:path w="425" h="425">
                                    <a:moveTo>
                                      <a:pt x="0" y="0"/>
                                    </a:moveTo>
                                    <a:lnTo>
                                      <a:pt x="425" y="0"/>
                                    </a:lnTo>
                                    <a:lnTo>
                                      <a:pt x="425" y="425"/>
                                    </a:lnTo>
                                    <a:lnTo>
                                      <a:pt x="0" y="42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6" o:spid="_x0000_s1026" style="position:absolute;margin-left:208.5pt;margin-top:-4.4pt;width:44.25pt;height:22.25pt;z-index:-251666432;mso-position-horizontal-relative:page" coordorigin="4170,-90" coordsize="885,44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">
                <v:group id="Group 27" o:spid="_x0000_s1027" style="position:absolute;left:4180;top:-80;width:425;height:425" coordorigin="4180,-80" coordsize="425,42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D9DVIxAAAANsAAAAP&#10;AAAAAAAAAAAAAAAAAKkCAABkcnMvZG93bnJldi54bWxQSwUGAAAAAAQABAD6AAAAmgMAAAAA&#10;">
                  <v:shape id="Freeform 30" o:spid="_x0000_s1028" style="position:absolute;left:4180;top:-80;width:425;height:425;visibility:visible;mso-wrap-style:square;v-text-anchor:top" coordsize="425,42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tG2vLxQAA&#10;ANsAAAAPAAAAZHJzL2Rvd25yZXYueG1sRI/dasJAFITvhb7Dcgq9001T0BJdpRRaiv9G7fUxe5qE&#10;Zs/G7Krp27uC0MthZr5hRpPWVOJMjSstK3juRSCIM6tLzhXsth/dVxDOI2usLJOCP3IwGT90Rpho&#10;e+ENnVOfiwBhl6CCwvs6kdJlBRl0PVsTB+/HNgZ9kE0udYOXADeVjKOoLw2WHBYKrOm9oOw3PRkF&#10;69nh86Bfoni/nC9mx4E7fq9wqtTTY/s2BOGp9f/he/tLK4gHcPsSfoAcXw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G0ba8vFAAAA2wAAAA8AAAAAAAAAAAAAAAAAlwIAAGRycy9k&#10;b3ducmV2LnhtbFBLBQYAAAAABAAEAPUAAACJAwAAAAA=&#10;" path="m0,0l425,,425,425,,425,,0xe" filled="f" strokeweight="1pt">
                    <v:path arrowok="t" o:connecttype="custom" o:connectlocs="0,-80;425,-80;425,345;0,345;0,-80" o:connectangles="0,0,0,0,0"/>
                  </v:shape>
                  <v:group id="Group 28" o:spid="_x0000_s1029" style="position:absolute;left:4620;top:-80;width:425;height:425" coordorigin="4620,-80" coordsize="425,42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3ScEocIAAADbAAAADwAA&#10;AAAAAAAAAAAAAACpAgAAZHJzL2Rvd25yZXYueG1sUEsFBgAAAAAEAAQA+gAAAJgDAAAAAA==&#10;">
                    <v:shape id="Freeform 29" o:spid="_x0000_s1030" style="position:absolute;left:4620;top:-80;width:425;height:425;visibility:visible;mso-wrap-style:square;v-text-anchor:top" coordsize="425,42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zyFoixgAA&#10;ANsAAAAPAAAAZHJzL2Rvd25yZXYueG1sRI/dasJAFITvBd9hOQXvdNMI1UZXkUJLUVtb/66P2WMS&#10;mj0bs1tN394VhF4OM/MNM542phRnql1hWcFjLwJBnFpdcKZgu3ntDkE4j6yxtEwK/sjBdNJujTHR&#10;9sLfdF77TAQIuwQV5N5XiZQuzcmg69mKOHhHWxv0QdaZ1DVeAtyUMo6iJ2mw4LCQY0UvOaU/61+j&#10;4GtxeDvofhTvPpcfi9PAnfYrnCvVeWhmIxCeGv8fvrfftYL4GW5fwg+Qkys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zyFoixgAAANsAAAAPAAAAAAAAAAAAAAAAAJcCAABkcnMv&#10;ZG93bnJldi54bWxQSwUGAAAAAAQABAD1AAAAigMAAAAA&#10;" path="m0,0l425,,425,425,,425,,0xe" filled="f" strokeweight="1pt">
                      <v:path arrowok="t" o:connecttype="custom" o:connectlocs="0,-80;425,-80;425,345;0,345;0,-80" o:connectangles="0,0,0,0,0"/>
                    </v:shape>
                  </v:group>
                </v:group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1072" behindDoc="1" locked="0" layoutInCell="1" allowOverlap="1" wp14:anchorId="477C2867" wp14:editId="0126BF81">
                <wp:simplePos x="0" y="0"/>
                <wp:positionH relativeFrom="page">
                  <wp:posOffset>3384550</wp:posOffset>
                </wp:positionH>
                <wp:positionV relativeFrom="paragraph">
                  <wp:posOffset>-56515</wp:posOffset>
                </wp:positionV>
                <wp:extent cx="561975" cy="282575"/>
                <wp:effectExtent l="0" t="0" r="3175" b="2540"/>
                <wp:wrapNone/>
                <wp:docPr id="20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1975" cy="282575"/>
                          <a:chOff x="5330" y="-90"/>
                          <a:chExt cx="885" cy="445"/>
                        </a:xfrm>
                      </wpg:grpSpPr>
                      <wpg:grpSp>
                        <wpg:cNvPr id="21" name="Group 22"/>
                        <wpg:cNvGrpSpPr>
                          <a:grpSpLocks/>
                        </wpg:cNvGrpSpPr>
                        <wpg:grpSpPr bwMode="auto">
                          <a:xfrm>
                            <a:off x="5340" y="-80"/>
                            <a:ext cx="425" cy="425"/>
                            <a:chOff x="5340" y="-80"/>
                            <a:chExt cx="425" cy="425"/>
                          </a:xfrm>
                        </wpg:grpSpPr>
                        <wps:wsp>
                          <wps:cNvPr id="22" name="Freeform 25"/>
                          <wps:cNvSpPr>
                            <a:spLocks/>
                          </wps:cNvSpPr>
                          <wps:spPr bwMode="auto">
                            <a:xfrm>
                              <a:off x="5340" y="-80"/>
                              <a:ext cx="425" cy="425"/>
                            </a:xfrm>
                            <a:custGeom>
                              <a:avLst/>
                              <a:gdLst>
                                <a:gd name="T0" fmla="+- 0 5340 5340"/>
                                <a:gd name="T1" fmla="*/ T0 w 425"/>
                                <a:gd name="T2" fmla="+- 0 -80 -80"/>
                                <a:gd name="T3" fmla="*/ -80 h 425"/>
                                <a:gd name="T4" fmla="+- 0 5765 5340"/>
                                <a:gd name="T5" fmla="*/ T4 w 425"/>
                                <a:gd name="T6" fmla="+- 0 -80 -80"/>
                                <a:gd name="T7" fmla="*/ -80 h 425"/>
                                <a:gd name="T8" fmla="+- 0 5765 5340"/>
                                <a:gd name="T9" fmla="*/ T8 w 425"/>
                                <a:gd name="T10" fmla="+- 0 345 -80"/>
                                <a:gd name="T11" fmla="*/ 345 h 425"/>
                                <a:gd name="T12" fmla="+- 0 5340 5340"/>
                                <a:gd name="T13" fmla="*/ T12 w 425"/>
                                <a:gd name="T14" fmla="+- 0 345 -80"/>
                                <a:gd name="T15" fmla="*/ 345 h 425"/>
                                <a:gd name="T16" fmla="+- 0 5340 5340"/>
                                <a:gd name="T17" fmla="*/ T16 w 425"/>
                                <a:gd name="T18" fmla="+- 0 -80 -80"/>
                                <a:gd name="T19" fmla="*/ -80 h 42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25" h="425">
                                  <a:moveTo>
                                    <a:pt x="0" y="0"/>
                                  </a:moveTo>
                                  <a:lnTo>
                                    <a:pt x="425" y="0"/>
                                  </a:lnTo>
                                  <a:lnTo>
                                    <a:pt x="425" y="425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23" name="Group 23"/>
                          <wpg:cNvGrpSpPr>
                            <a:grpSpLocks/>
                          </wpg:cNvGrpSpPr>
                          <wpg:grpSpPr bwMode="auto">
                            <a:xfrm>
                              <a:off x="5780" y="-80"/>
                              <a:ext cx="425" cy="425"/>
                              <a:chOff x="5780" y="-80"/>
                              <a:chExt cx="425" cy="425"/>
                            </a:xfrm>
                          </wpg:grpSpPr>
                          <wps:wsp>
                            <wps:cNvPr id="24" name="Freeform 24"/>
                            <wps:cNvSpPr>
                              <a:spLocks/>
                            </wps:cNvSpPr>
                            <wps:spPr bwMode="auto">
                              <a:xfrm>
                                <a:off x="5780" y="-80"/>
                                <a:ext cx="425" cy="425"/>
                              </a:xfrm>
                              <a:custGeom>
                                <a:avLst/>
                                <a:gdLst>
                                  <a:gd name="T0" fmla="+- 0 5780 5780"/>
                                  <a:gd name="T1" fmla="*/ T0 w 425"/>
                                  <a:gd name="T2" fmla="+- 0 -80 -80"/>
                                  <a:gd name="T3" fmla="*/ -80 h 425"/>
                                  <a:gd name="T4" fmla="+- 0 6205 5780"/>
                                  <a:gd name="T5" fmla="*/ T4 w 425"/>
                                  <a:gd name="T6" fmla="+- 0 -80 -80"/>
                                  <a:gd name="T7" fmla="*/ -80 h 425"/>
                                  <a:gd name="T8" fmla="+- 0 6205 5780"/>
                                  <a:gd name="T9" fmla="*/ T8 w 425"/>
                                  <a:gd name="T10" fmla="+- 0 345 -80"/>
                                  <a:gd name="T11" fmla="*/ 345 h 425"/>
                                  <a:gd name="T12" fmla="+- 0 5780 5780"/>
                                  <a:gd name="T13" fmla="*/ T12 w 425"/>
                                  <a:gd name="T14" fmla="+- 0 345 -80"/>
                                  <a:gd name="T15" fmla="*/ 345 h 425"/>
                                  <a:gd name="T16" fmla="+- 0 5780 5780"/>
                                  <a:gd name="T17" fmla="*/ T16 w 425"/>
                                  <a:gd name="T18" fmla="+- 0 -80 -80"/>
                                  <a:gd name="T19" fmla="*/ -80 h 425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</a:cxnLst>
                                <a:rect l="0" t="0" r="r" b="b"/>
                                <a:pathLst>
                                  <a:path w="425" h="425">
                                    <a:moveTo>
                                      <a:pt x="0" y="0"/>
                                    </a:moveTo>
                                    <a:lnTo>
                                      <a:pt x="425" y="0"/>
                                    </a:lnTo>
                                    <a:lnTo>
                                      <a:pt x="425" y="425"/>
                                    </a:lnTo>
                                    <a:lnTo>
                                      <a:pt x="0" y="42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" o:spid="_x0000_s1026" style="position:absolute;margin-left:266.5pt;margin-top:-4.4pt;width:44.25pt;height:22.25pt;z-index:-251665408;mso-position-horizontal-relative:page" coordorigin="5330,-90" coordsize="885,44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">
                <v:group id="Group 22" o:spid="_x0000_s1027" style="position:absolute;left:5340;top:-80;width:425;height:425" coordorigin="5340,-80" coordsize="425,42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EwdrTzDAAAA2wAAAA8A&#10;AAAAAAAAAAAAAAAAqQIAAGRycy9kb3ducmV2LnhtbFBLBQYAAAAABAAEAPoAAACZAwAAAAA=&#10;">
                  <v:shape id="Freeform 25" o:spid="_x0000_s1028" style="position:absolute;left:5340;top:-80;width:425;height:425;visibility:visible;mso-wrap-style:square;v-text-anchor:top" coordsize="425,42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9bMhTxQAA&#10;ANsAAAAPAAAAZHJzL2Rvd25yZXYueG1sRI9Ba8JAFITvBf/D8gq91U1T0BJdRYSWotbaVD0/s88k&#10;NPs2ZleN/94tCB6HmfmGGY5bU4kTNa60rOClG4EgzqwuOVew/n1/fgPhPLLGyjIpuJCD8ajzMMRE&#10;2zP/0Cn1uQgQdgkqKLyvEyldVpBB17U1cfD2tjHog2xyqRs8B7ipZBxFPWmw5LBQYE3TgrK/9GgU&#10;rOa7j51+jeLNcvE1P/TdYfuNM6WeHtvJAISn1t/Dt/anVhDH8P8l/AA5ugI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H1syFPFAAAA2wAAAA8AAAAAAAAAAAAAAAAAlwIAAGRycy9k&#10;b3ducmV2LnhtbFBLBQYAAAAABAAEAPUAAACJAwAAAAA=&#10;" path="m0,0l425,,425,425,,425,,0xe" filled="f" strokeweight="1pt">
                    <v:path arrowok="t" o:connecttype="custom" o:connectlocs="0,-80;425,-80;425,345;0,345;0,-80" o:connectangles="0,0,0,0,0"/>
                  </v:shape>
                  <v:group id="Group 23" o:spid="_x0000_s1029" style="position:absolute;left:5780;top:-80;width:425;height:425" coordorigin="5780,-80" coordsize="425,42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Tg5bQxAAAANsAAAAP&#10;AAAAAAAAAAAAAAAAAKkCAABkcnMvZG93bnJldi54bWxQSwUGAAAAAAQABAD6AAAAmgMAAAAA&#10;">
                    <v:shape id="Freeform 24" o:spid="_x0000_s1030" style="position:absolute;left:5780;top:-80;width:425;height:425;visibility:visible;mso-wrap-style:square;v-text-anchor:top" coordsize="425,42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dyfW8xgAA&#10;ANsAAAAPAAAAZHJzL2Rvd25yZXYueG1sRI/dasJAFITvBd9hOQXvdNNYtERXkUJLUVtb/66P2WMS&#10;mj0bs1tN394VhF4OM/MNM542phRnql1hWcFjLwJBnFpdcKZgu3ntPoNwHlljaZkU/JGD6aTdGmOi&#10;7YW/6bz2mQgQdgkqyL2vEildmpNB17MVcfCOtjbog6wzqWu8BLgpZRxFA2mw4LCQY0UvOaU/61+j&#10;4GtxeDvofhTvPpcfi9PQnfYrnCvVeWhmIxCeGv8fvrfftYL4CW5fwg+Qkys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dyfW8xgAAANsAAAAPAAAAAAAAAAAAAAAAAJcCAABkcnMv&#10;ZG93bnJldi54bWxQSwUGAAAAAAQABAD1AAAAigMAAAAA&#10;" path="m0,0l425,,425,425,,425,,0xe" filled="f" strokeweight="1pt">
                      <v:path arrowok="t" o:connecttype="custom" o:connectlocs="0,-80;425,-80;425,345;0,345;0,-80" o:connectangles="0,0,0,0,0"/>
                    </v:shape>
                  </v:group>
                </v:group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2096" behindDoc="1" locked="0" layoutInCell="1" allowOverlap="1" wp14:anchorId="468D614C" wp14:editId="38DA8B9C">
                <wp:simplePos x="0" y="0"/>
                <wp:positionH relativeFrom="page">
                  <wp:posOffset>4108450</wp:posOffset>
                </wp:positionH>
                <wp:positionV relativeFrom="paragraph">
                  <wp:posOffset>-56515</wp:posOffset>
                </wp:positionV>
                <wp:extent cx="561975" cy="282575"/>
                <wp:effectExtent l="0" t="0" r="3175" b="2540"/>
                <wp:wrapNone/>
                <wp:docPr id="15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1975" cy="282575"/>
                          <a:chOff x="6470" y="-90"/>
                          <a:chExt cx="885" cy="445"/>
                        </a:xfrm>
                      </wpg:grpSpPr>
                      <wpg:grpSp>
                        <wpg:cNvPr id="16" name="Group 17"/>
                        <wpg:cNvGrpSpPr>
                          <a:grpSpLocks/>
                        </wpg:cNvGrpSpPr>
                        <wpg:grpSpPr bwMode="auto">
                          <a:xfrm>
                            <a:off x="6480" y="-80"/>
                            <a:ext cx="425" cy="425"/>
                            <a:chOff x="6480" y="-80"/>
                            <a:chExt cx="425" cy="425"/>
                          </a:xfrm>
                        </wpg:grpSpPr>
                        <wps:wsp>
                          <wps:cNvPr id="17" name="Freeform 20"/>
                          <wps:cNvSpPr>
                            <a:spLocks/>
                          </wps:cNvSpPr>
                          <wps:spPr bwMode="auto">
                            <a:xfrm>
                              <a:off x="6480" y="-80"/>
                              <a:ext cx="425" cy="425"/>
                            </a:xfrm>
                            <a:custGeom>
                              <a:avLst/>
                              <a:gdLst>
                                <a:gd name="T0" fmla="+- 0 6480 6480"/>
                                <a:gd name="T1" fmla="*/ T0 w 425"/>
                                <a:gd name="T2" fmla="+- 0 -80 -80"/>
                                <a:gd name="T3" fmla="*/ -80 h 425"/>
                                <a:gd name="T4" fmla="+- 0 6905 6480"/>
                                <a:gd name="T5" fmla="*/ T4 w 425"/>
                                <a:gd name="T6" fmla="+- 0 -80 -80"/>
                                <a:gd name="T7" fmla="*/ -80 h 425"/>
                                <a:gd name="T8" fmla="+- 0 6905 6480"/>
                                <a:gd name="T9" fmla="*/ T8 w 425"/>
                                <a:gd name="T10" fmla="+- 0 345 -80"/>
                                <a:gd name="T11" fmla="*/ 345 h 425"/>
                                <a:gd name="T12" fmla="+- 0 6480 6480"/>
                                <a:gd name="T13" fmla="*/ T12 w 425"/>
                                <a:gd name="T14" fmla="+- 0 345 -80"/>
                                <a:gd name="T15" fmla="*/ 345 h 425"/>
                                <a:gd name="T16" fmla="+- 0 6480 6480"/>
                                <a:gd name="T17" fmla="*/ T16 w 425"/>
                                <a:gd name="T18" fmla="+- 0 -80 -80"/>
                                <a:gd name="T19" fmla="*/ -80 h 42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25" h="425">
                                  <a:moveTo>
                                    <a:pt x="0" y="0"/>
                                  </a:moveTo>
                                  <a:lnTo>
                                    <a:pt x="425" y="0"/>
                                  </a:lnTo>
                                  <a:lnTo>
                                    <a:pt x="425" y="425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8" name="Group 18"/>
                          <wpg:cNvGrpSpPr>
                            <a:grpSpLocks/>
                          </wpg:cNvGrpSpPr>
                          <wpg:grpSpPr bwMode="auto">
                            <a:xfrm>
                              <a:off x="6920" y="-80"/>
                              <a:ext cx="425" cy="425"/>
                              <a:chOff x="6920" y="-80"/>
                              <a:chExt cx="425" cy="425"/>
                            </a:xfrm>
                          </wpg:grpSpPr>
                          <wps:wsp>
                            <wps:cNvPr id="19" name="Freeform 19"/>
                            <wps:cNvSpPr>
                              <a:spLocks/>
                            </wps:cNvSpPr>
                            <wps:spPr bwMode="auto">
                              <a:xfrm>
                                <a:off x="6920" y="-80"/>
                                <a:ext cx="425" cy="425"/>
                              </a:xfrm>
                              <a:custGeom>
                                <a:avLst/>
                                <a:gdLst>
                                  <a:gd name="T0" fmla="+- 0 6920 6920"/>
                                  <a:gd name="T1" fmla="*/ T0 w 425"/>
                                  <a:gd name="T2" fmla="+- 0 -80 -80"/>
                                  <a:gd name="T3" fmla="*/ -80 h 425"/>
                                  <a:gd name="T4" fmla="+- 0 7345 6920"/>
                                  <a:gd name="T5" fmla="*/ T4 w 425"/>
                                  <a:gd name="T6" fmla="+- 0 -80 -80"/>
                                  <a:gd name="T7" fmla="*/ -80 h 425"/>
                                  <a:gd name="T8" fmla="+- 0 7345 6920"/>
                                  <a:gd name="T9" fmla="*/ T8 w 425"/>
                                  <a:gd name="T10" fmla="+- 0 345 -80"/>
                                  <a:gd name="T11" fmla="*/ 345 h 425"/>
                                  <a:gd name="T12" fmla="+- 0 6920 6920"/>
                                  <a:gd name="T13" fmla="*/ T12 w 425"/>
                                  <a:gd name="T14" fmla="+- 0 345 -80"/>
                                  <a:gd name="T15" fmla="*/ 345 h 425"/>
                                  <a:gd name="T16" fmla="+- 0 6920 6920"/>
                                  <a:gd name="T17" fmla="*/ T16 w 425"/>
                                  <a:gd name="T18" fmla="+- 0 -80 -80"/>
                                  <a:gd name="T19" fmla="*/ -80 h 425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</a:cxnLst>
                                <a:rect l="0" t="0" r="r" b="b"/>
                                <a:pathLst>
                                  <a:path w="425" h="425">
                                    <a:moveTo>
                                      <a:pt x="0" y="0"/>
                                    </a:moveTo>
                                    <a:lnTo>
                                      <a:pt x="425" y="0"/>
                                    </a:lnTo>
                                    <a:lnTo>
                                      <a:pt x="425" y="425"/>
                                    </a:lnTo>
                                    <a:lnTo>
                                      <a:pt x="0" y="42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" o:spid="_x0000_s1026" style="position:absolute;margin-left:323.5pt;margin-top:-4.4pt;width:44.25pt;height:22.25pt;z-index:-251664384;mso-position-horizontal-relative:page" coordorigin="6470,-90" coordsize="885,44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">
                <v:group id="Group 17" o:spid="_x0000_s1027" style="position:absolute;left:6480;top:-80;width:425;height:425" coordorigin="6480,-80" coordsize="425,42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A2Y//XDAAAA2wAAAA8A&#10;AAAAAAAAAAAAAAAAqQIAAGRycy9kb3ducmV2LnhtbFBLBQYAAAAABAAEAPoAAACZAwAAAAA=&#10;">
                  <v:shape id="Freeform 20" o:spid="_x0000_s1028" style="position:absolute;left:6480;top:-80;width:425;height:425;visibility:visible;mso-wrap-style:square;v-text-anchor:top" coordsize="425,42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jd6F2wwAA&#10;ANsAAAAPAAAAZHJzL2Rvd25yZXYueG1sRE9Na8JAEL0L/odlBG+6qQWV6EZKoaWo1VbbnifZaRKa&#10;nY3ZVeO/d4WCt3m8z5kvWlOJEzWutKzgYRiBIM6sLjlX8LV/GUxBOI+ssbJMCi7kYJF0O3OMtT3z&#10;J512PhchhF2MCgrv61hKlxVk0A1tTRy4X9sY9AE2udQNnkO4qeQoisbSYMmhocCangvK/nZHo+Bj&#10;lb6m+jEafW/W76vDxB1+trhUqt9rn2YgPLX+Lv53v+kwfwK3X8IBMrkC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jd6F2wwAAANsAAAAPAAAAAAAAAAAAAAAAAJcCAABkcnMvZG93&#10;bnJldi54bWxQSwUGAAAAAAQABAD1AAAAhwMAAAAA&#10;" path="m0,0l425,,425,425,,425,,0xe" filled="f" strokeweight="1pt">
                    <v:path arrowok="t" o:connecttype="custom" o:connectlocs="0,-80;425,-80;425,345;0,345;0,-80" o:connectangles="0,0,0,0,0"/>
                  </v:shape>
                  <v:group id="Group 18" o:spid="_x0000_s1029" style="position:absolute;left:6920;top:-80;width:425;height:425" coordorigin="6920,-80" coordsize="425,42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E0vOHMUAAADbAAAA&#10;DwAAAAAAAAAAAAAAAACpAgAAZHJzL2Rvd25yZXYueG1sUEsFBgAAAAAEAAQA+gAAAJsDAAAAAA==&#10;">
                    <v:shape id="Freeform 19" o:spid="_x0000_s1030" style="position:absolute;left:6920;top:-80;width:425;height:425;visibility:visible;mso-wrap-style:square;v-text-anchor:top" coordsize="425,42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9pJCfwwAA&#10;ANsAAAAPAAAAZHJzL2Rvd25yZXYueG1sRE/basJAEH0v9B+WEXyrGxW8pK5SCi3itaaX5zE7TUKz&#10;szG7avx7VxD6NodzncmsMaU4Ue0Kywq6nQgEcWp1wZmCr8+3pxEI55E1lpZJwYUczKaPDxOMtT3z&#10;jk6Jz0QIYRejgtz7KpbSpTkZdB1bEQfu19YGfYB1JnWN5xBuStmLooE0WHBoyLGi15zSv+RoFHws&#10;9+973Y9635vVenkYusPPFhdKtVvNyzMIT43/F9/dcx3mj+H2SzhATq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9pJCfwwAAANsAAAAPAAAAAAAAAAAAAAAAAJcCAABkcnMvZG93&#10;bnJldi54bWxQSwUGAAAAAAQABAD1AAAAhwMAAAAA&#10;" path="m0,0l425,,425,425,,425,,0xe" filled="f" strokeweight="1pt">
                      <v:path arrowok="t" o:connecttype="custom" o:connectlocs="0,-80;425,-80;425,345;0,345;0,-80" o:connectangles="0,0,0,0,0"/>
                    </v:shape>
                  </v:group>
                </v:group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3120" behindDoc="1" locked="0" layoutInCell="1" allowOverlap="1" wp14:anchorId="332AAD4C" wp14:editId="07471D58">
                <wp:simplePos x="0" y="0"/>
                <wp:positionH relativeFrom="page">
                  <wp:posOffset>4845050</wp:posOffset>
                </wp:positionH>
                <wp:positionV relativeFrom="paragraph">
                  <wp:posOffset>-56515</wp:posOffset>
                </wp:positionV>
                <wp:extent cx="561975" cy="282575"/>
                <wp:effectExtent l="0" t="0" r="3175" b="2540"/>
                <wp:wrapNone/>
                <wp:docPr id="10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1975" cy="282575"/>
                          <a:chOff x="7630" y="-90"/>
                          <a:chExt cx="885" cy="445"/>
                        </a:xfrm>
                      </wpg:grpSpPr>
                      <wpg:grpSp>
                        <wpg:cNvPr id="11" name="Group 12"/>
                        <wpg:cNvGrpSpPr>
                          <a:grpSpLocks/>
                        </wpg:cNvGrpSpPr>
                        <wpg:grpSpPr bwMode="auto">
                          <a:xfrm>
                            <a:off x="7640" y="-80"/>
                            <a:ext cx="425" cy="425"/>
                            <a:chOff x="7640" y="-80"/>
                            <a:chExt cx="425" cy="425"/>
                          </a:xfrm>
                        </wpg:grpSpPr>
                        <wps:wsp>
                          <wps:cNvPr id="12" name="Freeform 15"/>
                          <wps:cNvSpPr>
                            <a:spLocks/>
                          </wps:cNvSpPr>
                          <wps:spPr bwMode="auto">
                            <a:xfrm>
                              <a:off x="7640" y="-80"/>
                              <a:ext cx="425" cy="425"/>
                            </a:xfrm>
                            <a:custGeom>
                              <a:avLst/>
                              <a:gdLst>
                                <a:gd name="T0" fmla="+- 0 7640 7640"/>
                                <a:gd name="T1" fmla="*/ T0 w 425"/>
                                <a:gd name="T2" fmla="+- 0 -80 -80"/>
                                <a:gd name="T3" fmla="*/ -80 h 425"/>
                                <a:gd name="T4" fmla="+- 0 8065 7640"/>
                                <a:gd name="T5" fmla="*/ T4 w 425"/>
                                <a:gd name="T6" fmla="+- 0 -80 -80"/>
                                <a:gd name="T7" fmla="*/ -80 h 425"/>
                                <a:gd name="T8" fmla="+- 0 8065 7640"/>
                                <a:gd name="T9" fmla="*/ T8 w 425"/>
                                <a:gd name="T10" fmla="+- 0 345 -80"/>
                                <a:gd name="T11" fmla="*/ 345 h 425"/>
                                <a:gd name="T12" fmla="+- 0 7640 7640"/>
                                <a:gd name="T13" fmla="*/ T12 w 425"/>
                                <a:gd name="T14" fmla="+- 0 345 -80"/>
                                <a:gd name="T15" fmla="*/ 345 h 425"/>
                                <a:gd name="T16" fmla="+- 0 7640 7640"/>
                                <a:gd name="T17" fmla="*/ T16 w 425"/>
                                <a:gd name="T18" fmla="+- 0 -80 -80"/>
                                <a:gd name="T19" fmla="*/ -80 h 42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25" h="425">
                                  <a:moveTo>
                                    <a:pt x="0" y="0"/>
                                  </a:moveTo>
                                  <a:lnTo>
                                    <a:pt x="425" y="0"/>
                                  </a:lnTo>
                                  <a:lnTo>
                                    <a:pt x="425" y="425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3" name="Group 13"/>
                          <wpg:cNvGrpSpPr>
                            <a:grpSpLocks/>
                          </wpg:cNvGrpSpPr>
                          <wpg:grpSpPr bwMode="auto">
                            <a:xfrm>
                              <a:off x="8080" y="-80"/>
                              <a:ext cx="425" cy="425"/>
                              <a:chOff x="8080" y="-80"/>
                              <a:chExt cx="425" cy="425"/>
                            </a:xfrm>
                          </wpg:grpSpPr>
                          <wps:wsp>
                            <wps:cNvPr id="14" name="Freeform 14"/>
                            <wps:cNvSpPr>
                              <a:spLocks/>
                            </wps:cNvSpPr>
                            <wps:spPr bwMode="auto">
                              <a:xfrm>
                                <a:off x="8080" y="-80"/>
                                <a:ext cx="425" cy="425"/>
                              </a:xfrm>
                              <a:custGeom>
                                <a:avLst/>
                                <a:gdLst>
                                  <a:gd name="T0" fmla="+- 0 8080 8080"/>
                                  <a:gd name="T1" fmla="*/ T0 w 425"/>
                                  <a:gd name="T2" fmla="+- 0 -80 -80"/>
                                  <a:gd name="T3" fmla="*/ -80 h 425"/>
                                  <a:gd name="T4" fmla="+- 0 8505 8080"/>
                                  <a:gd name="T5" fmla="*/ T4 w 425"/>
                                  <a:gd name="T6" fmla="+- 0 -80 -80"/>
                                  <a:gd name="T7" fmla="*/ -80 h 425"/>
                                  <a:gd name="T8" fmla="+- 0 8505 8080"/>
                                  <a:gd name="T9" fmla="*/ T8 w 425"/>
                                  <a:gd name="T10" fmla="+- 0 345 -80"/>
                                  <a:gd name="T11" fmla="*/ 345 h 425"/>
                                  <a:gd name="T12" fmla="+- 0 8080 8080"/>
                                  <a:gd name="T13" fmla="*/ T12 w 425"/>
                                  <a:gd name="T14" fmla="+- 0 345 -80"/>
                                  <a:gd name="T15" fmla="*/ 345 h 425"/>
                                  <a:gd name="T16" fmla="+- 0 8080 8080"/>
                                  <a:gd name="T17" fmla="*/ T16 w 425"/>
                                  <a:gd name="T18" fmla="+- 0 -80 -80"/>
                                  <a:gd name="T19" fmla="*/ -80 h 425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</a:cxnLst>
                                <a:rect l="0" t="0" r="r" b="b"/>
                                <a:pathLst>
                                  <a:path w="425" h="425">
                                    <a:moveTo>
                                      <a:pt x="0" y="0"/>
                                    </a:moveTo>
                                    <a:lnTo>
                                      <a:pt x="425" y="0"/>
                                    </a:lnTo>
                                    <a:lnTo>
                                      <a:pt x="425" y="425"/>
                                    </a:lnTo>
                                    <a:lnTo>
                                      <a:pt x="0" y="42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" o:spid="_x0000_s1026" style="position:absolute;margin-left:381.5pt;margin-top:-4.4pt;width:44.25pt;height:22.25pt;z-index:-251663360;mso-position-horizontal-relative:page" coordorigin="7630,-90" coordsize="885,44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">
                <v:group id="Group 12" o:spid="_x0000_s1027" style="position:absolute;left:7640;top:-80;width:425;height:425" coordorigin="7640,-80" coordsize="425,42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gnFngcIAAADbAAAADwAA&#10;AAAAAAAAAAAAAACpAgAAZHJzL2Rvd25yZXYueG1sUEsFBgAAAAAEAAQA+gAAAJgDAAAAAA==&#10;">
                  <v:shape id="Freeform 15" o:spid="_x0000_s1028" style="position:absolute;left:7640;top:-80;width:425;height:425;visibility:visible;mso-wrap-style:square;v-text-anchor:top" coordsize="425,42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AALuwgAA&#10;ANsAAAAPAAAAZHJzL2Rvd25yZXYueG1sRE/basJAEH0v9B+WEXyrGyNYia5SChXRerd9HrPTJDQ7&#10;G7NbjX/vCgXf5nCuM5o0phRnql1hWUG3E4EgTq0uOFNw2H+8DEA4j6yxtEwKruRgMn5+GmGi7YW3&#10;dN75TIQQdgkqyL2vEildmpNB17EVceB+bG3QB1hnUtd4CeGmlHEU9aXBgkNDjhW955T+7v6Mgs3i&#10;OD3qXhR/rT6Xi9OrO32vca5Uu9W8DUF4avxD/O+e6TA/hvsv4QA5vg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LMAAu7CAAAA2wAAAA8AAAAAAAAAAAAAAAAAlwIAAGRycy9kb3du&#10;cmV2LnhtbFBLBQYAAAAABAAEAPUAAACGAwAAAAA=&#10;" path="m0,0l425,,425,425,,425,,0xe" filled="f" strokeweight="1pt">
                    <v:path arrowok="t" o:connecttype="custom" o:connectlocs="0,-80;425,-80;425,345;0,345;0,-80" o:connectangles="0,0,0,0,0"/>
                  </v:shape>
                  <v:group id="Group 13" o:spid="_x0000_s1029" style="position:absolute;left:8080;top:-80;width:425;height:425" coordorigin="8080,-80" coordsize="425,42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He9cbcIAAADbAAAADwAA&#10;AAAAAAAAAAAAAACpAgAAZHJzL2Rvd25yZXYueG1sUEsFBgAAAAAEAAQA+gAAAJgDAAAAAA==&#10;">
                    <v:shape id="Freeform 14" o:spid="_x0000_s1030" style="position:absolute;left:8080;top:-80;width:425;height:425;visibility:visible;mso-wrap-style:square;v-text-anchor:top" coordsize="425,42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TpT8BwwAA&#10;ANsAAAAPAAAAZHJzL2Rvd25yZXYueG1sRE/basJAEH0v9B+WEXyrGy+opK5SCi3itaaX5zE7TUKz&#10;szG7avx7VxD6NodzncmsMaU4Ue0Kywq6nQgEcWp1wZmCr8+3pzEI55E1lpZJwYUczKaPDxOMtT3z&#10;jk6Jz0QIYRejgtz7KpbSpTkZdB1bEQfu19YGfYB1JnWN5xBuStmLoqE0WHBoyLGi15zSv+RoFHws&#10;9+973Y9635vVenkYucPPFhdKtVvNyzMIT43/F9/dcx3mD+D2SzhATq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TpT8BwwAAANsAAAAPAAAAAAAAAAAAAAAAAJcCAABkcnMvZG93&#10;bnJldi54bWxQSwUGAAAAAAQABAD1AAAAhwMAAAAA&#10;" path="m0,0l425,,425,425,,425,,0xe" filled="f" strokeweight="1pt">
                      <v:path arrowok="t" o:connecttype="custom" o:connectlocs="0,-80;425,-80;425,345;0,345;0,-80" o:connectangles="0,0,0,0,0"/>
                    </v:shape>
                  </v:group>
                </v:group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4144" behindDoc="1" locked="0" layoutInCell="1" allowOverlap="1" wp14:anchorId="4E3D7F8D" wp14:editId="2853221C">
                <wp:simplePos x="0" y="0"/>
                <wp:positionH relativeFrom="page">
                  <wp:posOffset>5568950</wp:posOffset>
                </wp:positionH>
                <wp:positionV relativeFrom="paragraph">
                  <wp:posOffset>-56515</wp:posOffset>
                </wp:positionV>
                <wp:extent cx="561975" cy="282575"/>
                <wp:effectExtent l="0" t="0" r="3175" b="2540"/>
                <wp:wrapNone/>
                <wp:docPr id="5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1975" cy="282575"/>
                          <a:chOff x="8770" y="-90"/>
                          <a:chExt cx="885" cy="445"/>
                        </a:xfrm>
                      </wpg:grpSpPr>
                      <wpg:grpSp>
                        <wpg:cNvPr id="6" name="Group 7"/>
                        <wpg:cNvGrpSpPr>
                          <a:grpSpLocks/>
                        </wpg:cNvGrpSpPr>
                        <wpg:grpSpPr bwMode="auto">
                          <a:xfrm>
                            <a:off x="8780" y="-80"/>
                            <a:ext cx="425" cy="425"/>
                            <a:chOff x="8780" y="-80"/>
                            <a:chExt cx="425" cy="425"/>
                          </a:xfrm>
                        </wpg:grpSpPr>
                        <wps:wsp>
                          <wps:cNvPr id="7" name="Freeform 10"/>
                          <wps:cNvSpPr>
                            <a:spLocks/>
                          </wps:cNvSpPr>
                          <wps:spPr bwMode="auto">
                            <a:xfrm>
                              <a:off x="8780" y="-80"/>
                              <a:ext cx="425" cy="425"/>
                            </a:xfrm>
                            <a:custGeom>
                              <a:avLst/>
                              <a:gdLst>
                                <a:gd name="T0" fmla="+- 0 8780 8780"/>
                                <a:gd name="T1" fmla="*/ T0 w 425"/>
                                <a:gd name="T2" fmla="+- 0 -80 -80"/>
                                <a:gd name="T3" fmla="*/ -80 h 425"/>
                                <a:gd name="T4" fmla="+- 0 9205 8780"/>
                                <a:gd name="T5" fmla="*/ T4 w 425"/>
                                <a:gd name="T6" fmla="+- 0 -80 -80"/>
                                <a:gd name="T7" fmla="*/ -80 h 425"/>
                                <a:gd name="T8" fmla="+- 0 9205 8780"/>
                                <a:gd name="T9" fmla="*/ T8 w 425"/>
                                <a:gd name="T10" fmla="+- 0 345 -80"/>
                                <a:gd name="T11" fmla="*/ 345 h 425"/>
                                <a:gd name="T12" fmla="+- 0 8780 8780"/>
                                <a:gd name="T13" fmla="*/ T12 w 425"/>
                                <a:gd name="T14" fmla="+- 0 345 -80"/>
                                <a:gd name="T15" fmla="*/ 345 h 425"/>
                                <a:gd name="T16" fmla="+- 0 8780 8780"/>
                                <a:gd name="T17" fmla="*/ T16 w 425"/>
                                <a:gd name="T18" fmla="+- 0 -80 -80"/>
                                <a:gd name="T19" fmla="*/ -80 h 42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25" h="425">
                                  <a:moveTo>
                                    <a:pt x="0" y="0"/>
                                  </a:moveTo>
                                  <a:lnTo>
                                    <a:pt x="425" y="0"/>
                                  </a:lnTo>
                                  <a:lnTo>
                                    <a:pt x="425" y="425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8" name="Group 8"/>
                          <wpg:cNvGrpSpPr>
                            <a:grpSpLocks/>
                          </wpg:cNvGrpSpPr>
                          <wpg:grpSpPr bwMode="auto">
                            <a:xfrm>
                              <a:off x="9220" y="-80"/>
                              <a:ext cx="425" cy="425"/>
                              <a:chOff x="9220" y="-80"/>
                              <a:chExt cx="425" cy="425"/>
                            </a:xfrm>
                          </wpg:grpSpPr>
                          <wps:wsp>
                            <wps:cNvPr id="9" name="Freeform 9"/>
                            <wps:cNvSpPr>
                              <a:spLocks/>
                            </wps:cNvSpPr>
                            <wps:spPr bwMode="auto">
                              <a:xfrm>
                                <a:off x="9220" y="-80"/>
                                <a:ext cx="425" cy="425"/>
                              </a:xfrm>
                              <a:custGeom>
                                <a:avLst/>
                                <a:gdLst>
                                  <a:gd name="T0" fmla="+- 0 9220 9220"/>
                                  <a:gd name="T1" fmla="*/ T0 w 425"/>
                                  <a:gd name="T2" fmla="+- 0 -80 -80"/>
                                  <a:gd name="T3" fmla="*/ -80 h 425"/>
                                  <a:gd name="T4" fmla="+- 0 9645 9220"/>
                                  <a:gd name="T5" fmla="*/ T4 w 425"/>
                                  <a:gd name="T6" fmla="+- 0 -80 -80"/>
                                  <a:gd name="T7" fmla="*/ -80 h 425"/>
                                  <a:gd name="T8" fmla="+- 0 9645 9220"/>
                                  <a:gd name="T9" fmla="*/ T8 w 425"/>
                                  <a:gd name="T10" fmla="+- 0 345 -80"/>
                                  <a:gd name="T11" fmla="*/ 345 h 425"/>
                                  <a:gd name="T12" fmla="+- 0 9220 9220"/>
                                  <a:gd name="T13" fmla="*/ T12 w 425"/>
                                  <a:gd name="T14" fmla="+- 0 345 -80"/>
                                  <a:gd name="T15" fmla="*/ 345 h 425"/>
                                  <a:gd name="T16" fmla="+- 0 9220 9220"/>
                                  <a:gd name="T17" fmla="*/ T16 w 425"/>
                                  <a:gd name="T18" fmla="+- 0 -80 -80"/>
                                  <a:gd name="T19" fmla="*/ -80 h 425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</a:cxnLst>
                                <a:rect l="0" t="0" r="r" b="b"/>
                                <a:pathLst>
                                  <a:path w="425" h="425">
                                    <a:moveTo>
                                      <a:pt x="0" y="0"/>
                                    </a:moveTo>
                                    <a:lnTo>
                                      <a:pt x="425" y="0"/>
                                    </a:lnTo>
                                    <a:lnTo>
                                      <a:pt x="425" y="425"/>
                                    </a:lnTo>
                                    <a:lnTo>
                                      <a:pt x="0" y="42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" o:spid="_x0000_s1026" style="position:absolute;margin-left:438.5pt;margin-top:-4.4pt;width:44.25pt;height:22.25pt;z-index:-251662336;mso-position-horizontal-relative:page" coordorigin="8770,-90" coordsize="885,44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">
                <v:group id="Group 7" o:spid="_x0000_s1027" style="position:absolute;left:8780;top:-80;width:425;height:425" coordorigin="8780,-80" coordsize="425,42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zQsdX8IAAADaAAAADwAA&#10;AAAAAAAAAAAAAACpAgAAZHJzL2Rvd25yZXYueG1sUEsFBgAAAAAEAAQA+gAAAJgDAAAAAA==&#10;">
                  <v:shape id="Freeform 10" o:spid="_x0000_s1028" style="position:absolute;left:8780;top:-80;width:425;height:425;visibility:visible;mso-wrap-style:square;v-text-anchor:top" coordsize="425,42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18VyIxAAA&#10;ANoAAAAPAAAAZHJzL2Rvd25yZXYueG1sRI9Ba8JAFITvgv9heYI33dSCSnQjpdBS1Gqrbc8v2dck&#10;NPs2ZleN/94VCh6HmfmGmS9aU4kTNa60rOBhGIEgzqwuOVfwtX8ZTEE4j6yxskwKLuRgkXQ7c4y1&#10;PfMnnXY+FwHCLkYFhfd1LKXLCjLohrYmDt6vbQz6IJtc6gbPAW4qOYqisTRYclgosKbngrK/3dEo&#10;+Filr6l+jEbfm/X76jBxh58tLpXq99qnGQhPrb+H/9tvWsEEblfCDZDJF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dfFciMQAAADaAAAADwAAAAAAAAAAAAAAAACXAgAAZHJzL2Rv&#10;d25yZXYueG1sUEsFBgAAAAAEAAQA9QAAAIgDAAAAAA==&#10;" path="m0,0l425,,425,425,,425,,0xe" filled="f" strokeweight="1pt">
                    <v:path arrowok="t" o:connecttype="custom" o:connectlocs="0,-80;425,-80;425,345;0,345;0,-80" o:connectangles="0,0,0,0,0"/>
                  </v:shape>
                  <v:group id="Group 8" o:spid="_x0000_s1029" style="position:absolute;left:9220;top:-80;width:425;height:425" coordorigin="9220,-80" coordsize="425,42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DT2Cy2wQAAANoAAAAPAAAA&#10;AAAAAAAAAAAAAKkCAABkcnMvZG93bnJldi54bWxQSwUGAAAAAAQABAD6AAAAlwMAAAAA&#10;">
                    <v:shape id="Freeform 9" o:spid="_x0000_s1030" style="position:absolute;left:9220;top:-80;width:425;height:425;visibility:visible;mso-wrap-style:square;v-text-anchor:top" coordsize="425,42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rIm1hxAAA&#10;ANoAAAAPAAAAZHJzL2Rvd25yZXYueG1sRI/dasJAFITvBd9hOULvdKOFVqOriKCU2tZ/r4/ZYxLM&#10;no3ZraZv3y0UvBxm5htmNKlNIW5Uudyygm4nAkGcWJ1zqmC/m7f7IJxH1lhYJgU/5GAybjZGGGt7&#10;5w3dtj4VAcIuRgWZ92UspUsyMug6tiQO3tlWBn2QVSp1hfcAN4XsRdGLNJhzWMiwpFlGyWX7bRSs&#10;l6fFST9HvcPXx+fy+uquxxW+K/XUqqdDEJ5q/wj/t9+0ggH8XQk3QI5/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ayJtYcQAAADaAAAADwAAAAAAAAAAAAAAAACXAgAAZHJzL2Rv&#10;d25yZXYueG1sUEsFBgAAAAAEAAQA9QAAAIgDAAAAAA==&#10;" path="m0,0l425,,425,425,,425,,0xe" filled="f" strokeweight="1pt">
                      <v:path arrowok="t" o:connecttype="custom" o:connectlocs="0,-80;425,-80;425,345;0,345;0,-80" o:connectangles="0,0,0,0,0"/>
                    </v:shape>
                  </v:group>
                </v:group>
                <w10:wrap anchorx="page"/>
              </v:group>
            </w:pict>
          </mc:Fallback>
        </mc:AlternateContent>
      </w:r>
      <w:r>
        <w:rPr>
          <w:w w:val="33"/>
          <w:sz w:val="24"/>
          <w:szCs w:val="24"/>
        </w:rPr>
        <w:t xml:space="preserve">   </w:t>
      </w:r>
      <w:r>
        <w:rPr>
          <w:sz w:val="24"/>
          <w:szCs w:val="24"/>
        </w:rPr>
        <w:t xml:space="preserve">                     </w:t>
      </w:r>
      <w:r>
        <w:rPr>
          <w:spacing w:val="-26"/>
          <w:sz w:val="24"/>
          <w:szCs w:val="24"/>
        </w:rPr>
        <w:t xml:space="preserve"> </w:t>
      </w:r>
      <w:r>
        <w:rPr>
          <w:spacing w:val="-9"/>
          <w:sz w:val="24"/>
          <w:szCs w:val="24"/>
        </w:rPr>
        <w:t>W</w:t>
      </w:r>
      <w:r>
        <w:rPr>
          <w:sz w:val="24"/>
          <w:szCs w:val="24"/>
        </w:rPr>
        <w:t>i-Fi</w:t>
      </w:r>
      <w:proofErr w:type="gramStart"/>
      <w:r>
        <w:rPr>
          <w:spacing w:val="-5"/>
          <w:sz w:val="24"/>
          <w:szCs w:val="24"/>
        </w:rPr>
        <w:t>:</w:t>
      </w:r>
      <w:r>
        <w:rPr>
          <w:sz w:val="24"/>
          <w:szCs w:val="24"/>
        </w:rPr>
        <w:t xml:space="preserve">                  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:</w:t>
      </w:r>
      <w:proofErr w:type="gramEnd"/>
      <w:r>
        <w:rPr>
          <w:sz w:val="24"/>
          <w:szCs w:val="24"/>
        </w:rPr>
        <w:t xml:space="preserve">                  :                </w:t>
      </w:r>
      <w:r>
        <w:rPr>
          <w:spacing w:val="60"/>
          <w:sz w:val="24"/>
          <w:szCs w:val="24"/>
        </w:rPr>
        <w:t xml:space="preserve"> </w:t>
      </w:r>
      <w:r>
        <w:rPr>
          <w:sz w:val="24"/>
          <w:szCs w:val="24"/>
        </w:rPr>
        <w:t>:                  :                  :</w:t>
      </w:r>
    </w:p>
    <w:p w14:paraId="007F3BD2" w14:textId="77777777" w:rsidR="00814E8C" w:rsidRDefault="00814E8C">
      <w:pPr>
        <w:spacing w:before="1" w:line="140" w:lineRule="exact"/>
        <w:rPr>
          <w:sz w:val="14"/>
          <w:szCs w:val="14"/>
        </w:rPr>
      </w:pPr>
    </w:p>
    <w:p w14:paraId="2C26A7A7" w14:textId="77777777" w:rsidR="00814E8C" w:rsidRDefault="00814E8C">
      <w:pPr>
        <w:spacing w:line="200" w:lineRule="exact"/>
      </w:pPr>
    </w:p>
    <w:p w14:paraId="61FA8CA1" w14:textId="77777777" w:rsidR="00814E8C" w:rsidRDefault="000D70F5">
      <w:pPr>
        <w:spacing w:line="271" w:lineRule="auto"/>
        <w:ind w:left="690" w:right="318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18505681" wp14:editId="5D134D88">
                <wp:simplePos x="0" y="0"/>
                <wp:positionH relativeFrom="page">
                  <wp:posOffset>4102100</wp:posOffset>
                </wp:positionH>
                <wp:positionV relativeFrom="paragraph">
                  <wp:posOffset>613410</wp:posOffset>
                </wp:positionV>
                <wp:extent cx="1866900" cy="0"/>
                <wp:effectExtent l="0" t="3810" r="12700" b="8890"/>
                <wp:wrapNone/>
                <wp:docPr id="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66900" cy="0"/>
                          <a:chOff x="6460" y="967"/>
                          <a:chExt cx="2940" cy="0"/>
                        </a:xfrm>
                      </wpg:grpSpPr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460" y="967"/>
                            <a:ext cx="2940" cy="0"/>
                          </a:xfrm>
                          <a:custGeom>
                            <a:avLst/>
                            <a:gdLst>
                              <a:gd name="T0" fmla="+- 0 6460 6460"/>
                              <a:gd name="T1" fmla="*/ T0 w 2940"/>
                              <a:gd name="T2" fmla="+- 0 9400 6460"/>
                              <a:gd name="T3" fmla="*/ T2 w 294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940">
                                <a:moveTo>
                                  <a:pt x="0" y="0"/>
                                </a:moveTo>
                                <a:lnTo>
                                  <a:pt x="294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margin-left:323pt;margin-top:48.3pt;width:147pt;height:0;z-index:-251659264;mso-position-horizontal-relative:page" coordorigin="6460,967" coordsize="2940,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">
                <v:polyline id="Freeform 5" o:spid="_x0000_s1027" style="position:absolute;visibility:visible;mso-wrap-style:square;v-text-anchor:top" points="6460,967,9400,967" coordsize="2940,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9GV4IxAAA&#10;ANoAAAAPAAAAZHJzL2Rvd25yZXYueG1sRI9Ba8JAFITvBf/D8oTemo2lmpJmFRELvXgwltbjM/ua&#10;BLNvY3abpP++Kwgeh5n5hslWo2lET52rLSuYRTEI4sLqmksFn4f3p1cQziNrbCyTgj9ysFpOHjJM&#10;tR14T33uSxEg7FJUUHnfplK6oiKDLrItcfB+bGfQB9mVUnc4BLhp5HMcL6TBmsNChS1tKirO+a9R&#10;4PTx64Ln70Qn2+3lsMvb01rPlXqcjus3EJ5Gfw/f2h9awQtcr4QbIJf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/RleCMQAAADaAAAADwAAAAAAAAAAAAAAAACXAgAAZHJzL2Rv&#10;d25yZXYueG1sUEsFBgAAAAAEAAQA9QAAAIgDAAAAAA==&#10;" filled="f" strokeweight="1pt">
                  <v:path arrowok="t" o:connecttype="custom" o:connectlocs="0,0;2940,0" o:connectangles="0,0"/>
                </v:polyline>
                <w10:wrap anchorx="page"/>
              </v:group>
            </w:pict>
          </mc:Fallback>
        </mc:AlternateContent>
      </w:r>
      <w:r>
        <w:t>I /</w:t>
      </w:r>
      <w:r>
        <w:rPr>
          <w:spacing w:val="-4"/>
        </w:rPr>
        <w:t xml:space="preserve"> </w:t>
      </w:r>
      <w:r>
        <w:rPr>
          <w:spacing w:val="-16"/>
        </w:rPr>
        <w:t>W</w:t>
      </w:r>
      <w:r>
        <w:t xml:space="preserve">e understand that repeated misuse of this device will result in it being blocked from the </w:t>
      </w:r>
      <w:proofErr w:type="spellStart"/>
      <w:r>
        <w:t>Berkley</w:t>
      </w:r>
      <w:r>
        <w:rPr>
          <w:spacing w:val="-14"/>
        </w:rPr>
        <w:t>T</w:t>
      </w:r>
      <w:r>
        <w:t>ouch</w:t>
      </w:r>
      <w:proofErr w:type="spellEnd"/>
      <w:r>
        <w:rPr>
          <w:spacing w:val="-4"/>
        </w:rPr>
        <w:t xml:space="preserve"> </w:t>
      </w:r>
      <w:r>
        <w:rPr>
          <w:spacing w:val="-8"/>
        </w:rPr>
        <w:t>W</w:t>
      </w:r>
      <w:r>
        <w:t>ireless and that this device will be held in the school office</w:t>
      </w:r>
      <w:r>
        <w:rPr>
          <w:spacing w:val="-12"/>
        </w:rPr>
        <w:t xml:space="preserve"> </w:t>
      </w:r>
      <w:r>
        <w:t>until retrieved by a parent.</w:t>
      </w:r>
    </w:p>
    <w:p w14:paraId="63F1F575" w14:textId="77777777" w:rsidR="00814E8C" w:rsidRDefault="00814E8C">
      <w:pPr>
        <w:spacing w:before="1" w:line="160" w:lineRule="exact"/>
        <w:rPr>
          <w:sz w:val="16"/>
          <w:szCs w:val="16"/>
        </w:rPr>
      </w:pPr>
    </w:p>
    <w:p w14:paraId="5462807D" w14:textId="77777777" w:rsidR="00814E8C" w:rsidRDefault="000D70F5">
      <w:pPr>
        <w:ind w:left="69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6192" behindDoc="1" locked="0" layoutInCell="1" allowOverlap="1" wp14:anchorId="48923CDD" wp14:editId="2D35B7B0">
                <wp:simplePos x="0" y="0"/>
                <wp:positionH relativeFrom="page">
                  <wp:posOffset>1041400</wp:posOffset>
                </wp:positionH>
                <wp:positionV relativeFrom="paragraph">
                  <wp:posOffset>194310</wp:posOffset>
                </wp:positionV>
                <wp:extent cx="1866900" cy="0"/>
                <wp:effectExtent l="0" t="3810" r="12700" b="889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66900" cy="0"/>
                          <a:chOff x="1640" y="307"/>
                          <a:chExt cx="2940" cy="0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40" y="307"/>
                            <a:ext cx="2940" cy="0"/>
                          </a:xfrm>
                          <a:custGeom>
                            <a:avLst/>
                            <a:gdLst>
                              <a:gd name="T0" fmla="+- 0 1640 1640"/>
                              <a:gd name="T1" fmla="*/ T0 w 2940"/>
                              <a:gd name="T2" fmla="+- 0 4580 1640"/>
                              <a:gd name="T3" fmla="*/ T2 w 294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940">
                                <a:moveTo>
                                  <a:pt x="0" y="0"/>
                                </a:moveTo>
                                <a:lnTo>
                                  <a:pt x="294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82pt;margin-top:15.3pt;width:147pt;height:0;z-index:-251660288;mso-position-horizontal-relative:page" coordorigin="1640,307" coordsize="2940,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">
                <v:polyline id="Freeform 3" o:spid="_x0000_s1027" style="position:absolute;visibility:visible;mso-wrap-style:square;v-text-anchor:top" points="1640,307,4580,307" coordsize="2940,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dvGPnxAAA&#10;ANoAAAAPAAAAZHJzL2Rvd25yZXYueG1sRI9Ba8JAFITvBf/D8oTe6qaBqkTXEEoKvfRgFNvjM/ua&#10;BLNvk+w2pv/eFQo9DjPzDbNNJ9OKkQbXWFbwvIhAEJdWN1wpOB7entYgnEfW2FomBb/kIN3NHraY&#10;aHvlPY2Fr0SAsEtQQe19l0jpypoMuoXtiIP3bQeDPsihknrAa4CbVsZRtJQGGw4LNXb0WlN5KX6M&#10;Aqe/Tj1ePld6lef94aPozpl+UepxPmUbEJ4m/x/+a79rBTHcr4QbIHc3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Hbxj58QAAADaAAAADwAAAAAAAAAAAAAAAACXAgAAZHJzL2Rv&#10;d25yZXYueG1sUEsFBgAAAAAEAAQA9QAAAIgDAAAAAA==&#10;" filled="f" strokeweight="1pt">
                  <v:path arrowok="t" o:connecttype="custom" o:connectlocs="0,0;2940,0" o:connectangles="0,0"/>
                </v:polyline>
                <w10:wrap anchorx="page"/>
              </v:group>
            </w:pict>
          </mc:Fallback>
        </mc:AlternateContent>
      </w:r>
      <w:r>
        <w:t>Signed:</w:t>
      </w:r>
    </w:p>
    <w:p w14:paraId="61E82655" w14:textId="77777777" w:rsidR="00814E8C" w:rsidRDefault="00814E8C">
      <w:pPr>
        <w:spacing w:before="7" w:line="160" w:lineRule="exact"/>
        <w:rPr>
          <w:sz w:val="16"/>
          <w:szCs w:val="16"/>
        </w:rPr>
        <w:sectPr w:rsidR="00814E8C">
          <w:type w:val="continuous"/>
          <w:pgSz w:w="11900" w:h="16840"/>
          <w:pgMar w:top="160" w:right="740" w:bottom="280" w:left="160" w:header="720" w:footer="720" w:gutter="0"/>
          <w:cols w:space="720"/>
        </w:sectPr>
      </w:pPr>
    </w:p>
    <w:p w14:paraId="22136C70" w14:textId="77777777" w:rsidR="00814E8C" w:rsidRDefault="00814E8C">
      <w:pPr>
        <w:spacing w:before="3" w:line="280" w:lineRule="exact"/>
        <w:rPr>
          <w:sz w:val="28"/>
          <w:szCs w:val="28"/>
        </w:rPr>
      </w:pPr>
    </w:p>
    <w:p w14:paraId="5E33CB32" w14:textId="77777777" w:rsidR="00814E8C" w:rsidRDefault="000D70F5">
      <w:pPr>
        <w:ind w:left="690" w:right="-50"/>
      </w:pPr>
      <w:r>
        <w:t>Date:</w:t>
      </w:r>
    </w:p>
    <w:p w14:paraId="04071416" w14:textId="77777777" w:rsidR="00814E8C" w:rsidRDefault="000D70F5">
      <w:pPr>
        <w:spacing w:before="23"/>
      </w:pPr>
      <w:r>
        <w:br w:type="column"/>
      </w:r>
      <w:r>
        <w:lastRenderedPageBreak/>
        <w:t xml:space="preserve">Parent                                                                                           </w:t>
      </w:r>
      <w:r>
        <w:rPr>
          <w:spacing w:val="50"/>
        </w:rPr>
        <w:t xml:space="preserve"> </w:t>
      </w:r>
      <w:r>
        <w:t>Student</w:t>
      </w:r>
    </w:p>
    <w:sectPr w:rsidR="00814E8C">
      <w:type w:val="continuous"/>
      <w:pgSz w:w="11900" w:h="16840"/>
      <w:pgMar w:top="160" w:right="740" w:bottom="280" w:left="160" w:header="720" w:footer="720" w:gutter="0"/>
      <w:cols w:num="2" w:space="720" w:equalWidth="0">
        <w:col w:w="1124" w:space="1266"/>
        <w:col w:w="861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862109"/>
    <w:multiLevelType w:val="multilevel"/>
    <w:tmpl w:val="008C7D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E8C"/>
    <w:rsid w:val="000D70F5"/>
    <w:rsid w:val="000E71ED"/>
    <w:rsid w:val="00814E8C"/>
    <w:rsid w:val="00D63C99"/>
    <w:rsid w:val="00FF1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37456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0E71E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0E71E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hyperlink" Target="http://www.berkley.school.nz" TargetMode="External"/><Relationship Id="rId8" Type="http://schemas.openxmlformats.org/officeDocument/2006/relationships/image" Target="media/image2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385</Words>
  <Characters>2199</Characters>
  <Application>Microsoft Macintosh Word</Application>
  <DocSecurity>0</DocSecurity>
  <Lines>18</Lines>
  <Paragraphs>5</Paragraphs>
  <ScaleCrop>false</ScaleCrop>
  <Company>Berkley Normal Middle School</Company>
  <LinksUpToDate>false</LinksUpToDate>
  <CharactersWithSpaces>2579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ICT Support</cp:lastModifiedBy>
  <cp:revision>2</cp:revision>
  <dcterms:created xsi:type="dcterms:W3CDTF">2015-02-26T22:21:00Z</dcterms:created>
  <dcterms:modified xsi:type="dcterms:W3CDTF">2015-02-26T22:21:00Z</dcterms:modified>
</cp:coreProperties>
</file>